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C94" w:rsidRPr="00D53E31" w:rsidRDefault="000D2EB6" w:rsidP="00200B9F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740EAB" w:rsidRPr="00AE1122" w:rsidRDefault="00740EAB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color w:val="000000"/>
          <w:kern w:val="1"/>
          <w:sz w:val="24"/>
          <w:lang w:eastAsia="ar-SA"/>
        </w:rPr>
      </w:pPr>
    </w:p>
    <w:p w:rsidR="00BF1914" w:rsidRPr="00AE1122" w:rsidRDefault="00BF1914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color w:val="000000"/>
          <w:kern w:val="1"/>
          <w:sz w:val="24"/>
          <w:lang w:eastAsia="ar-SA"/>
        </w:rPr>
      </w:pPr>
      <w:r w:rsidRPr="00AE1122">
        <w:rPr>
          <w:rFonts w:ascii="Times New Roman" w:hAnsi="Times New Roman"/>
          <w:b/>
          <w:bCs/>
          <w:color w:val="000000"/>
          <w:kern w:val="1"/>
          <w:sz w:val="24"/>
          <w:lang w:eastAsia="ar-SA"/>
        </w:rPr>
        <w:t xml:space="preserve">Требования к предмету </w:t>
      </w:r>
      <w:r w:rsidR="006274CC" w:rsidRPr="00AE1122">
        <w:rPr>
          <w:rFonts w:ascii="Times New Roman" w:hAnsi="Times New Roman"/>
          <w:b/>
          <w:bCs/>
          <w:color w:val="000000"/>
          <w:kern w:val="1"/>
          <w:sz w:val="24"/>
          <w:lang w:eastAsia="ar-SA"/>
        </w:rPr>
        <w:t>оферты</w:t>
      </w:r>
    </w:p>
    <w:p w:rsid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color w:val="000000"/>
          <w:kern w:val="1"/>
          <w:sz w:val="24"/>
          <w:lang w:eastAsia="ar-SA"/>
        </w:rPr>
      </w:pPr>
    </w:p>
    <w:p w:rsidR="00745AA8" w:rsidRPr="00745AA8" w:rsidRDefault="00745AA8" w:rsidP="00745AA8">
      <w:pPr>
        <w:suppressAutoHyphens/>
        <w:autoSpaceDE w:val="0"/>
        <w:spacing w:after="120"/>
        <w:ind w:left="357"/>
        <w:jc w:val="both"/>
        <w:rPr>
          <w:rFonts w:ascii="Times New Roman" w:hAnsi="Times New Roman"/>
          <w:b/>
          <w:iCs/>
          <w:sz w:val="24"/>
        </w:rPr>
      </w:pPr>
      <w:r w:rsidRPr="00745AA8">
        <w:rPr>
          <w:rFonts w:ascii="Times New Roman" w:hAnsi="Times New Roman"/>
          <w:b/>
          <w:iCs/>
          <w:sz w:val="24"/>
        </w:rPr>
        <w:t>1.Общие положения.</w:t>
      </w:r>
    </w:p>
    <w:p w:rsidR="00D850B9" w:rsidRDefault="00745AA8" w:rsidP="00745AA8">
      <w:pPr>
        <w:suppressAutoHyphens/>
        <w:spacing w:before="0"/>
        <w:ind w:firstLine="709"/>
        <w:jc w:val="both"/>
        <w:rPr>
          <w:rFonts w:ascii="Times New Roman" w:hAnsi="Times New Roman"/>
          <w:sz w:val="24"/>
        </w:rPr>
      </w:pPr>
      <w:r w:rsidRPr="00745AA8">
        <w:rPr>
          <w:rFonts w:ascii="Times New Roman" w:hAnsi="Times New Roman"/>
          <w:b/>
          <w:sz w:val="24"/>
          <w:u w:val="single"/>
        </w:rPr>
        <w:t>Предмет закупки</w:t>
      </w:r>
      <w:r w:rsidRPr="00745AA8">
        <w:rPr>
          <w:rFonts w:ascii="Times New Roman" w:hAnsi="Times New Roman"/>
          <w:sz w:val="24"/>
        </w:rPr>
        <w:t xml:space="preserve">: </w:t>
      </w:r>
    </w:p>
    <w:p w:rsidR="00745AA8" w:rsidRPr="00745AA8" w:rsidRDefault="00745AA8" w:rsidP="00745AA8">
      <w:pPr>
        <w:suppressAutoHyphens/>
        <w:spacing w:before="0"/>
        <w:ind w:firstLine="709"/>
        <w:jc w:val="both"/>
        <w:rPr>
          <w:rFonts w:ascii="Times New Roman" w:hAnsi="Times New Roman"/>
          <w:sz w:val="24"/>
        </w:rPr>
      </w:pPr>
      <w:r w:rsidRPr="00745AA8">
        <w:rPr>
          <w:rFonts w:ascii="Times New Roman" w:hAnsi="Times New Roman"/>
          <w:b/>
          <w:sz w:val="24"/>
        </w:rPr>
        <w:t>«Определени</w:t>
      </w:r>
      <w:r>
        <w:rPr>
          <w:rFonts w:ascii="Times New Roman" w:hAnsi="Times New Roman"/>
          <w:b/>
          <w:sz w:val="24"/>
        </w:rPr>
        <w:t>е</w:t>
      </w:r>
      <w:r w:rsidRPr="00745AA8">
        <w:rPr>
          <w:rFonts w:ascii="Times New Roman" w:hAnsi="Times New Roman"/>
          <w:b/>
          <w:sz w:val="24"/>
        </w:rPr>
        <w:t xml:space="preserve"> причин образования отложений на установке изомеризации фр. С5-С6 (Изомалк-2), проведение анализов отложений, подготовка рекомендаций по исключению либо снижению их образования»</w:t>
      </w:r>
      <w:r>
        <w:rPr>
          <w:rFonts w:ascii="Times New Roman" w:hAnsi="Times New Roman"/>
          <w:sz w:val="24"/>
        </w:rPr>
        <w:t xml:space="preserve"> </w:t>
      </w:r>
      <w:r w:rsidRPr="00745AA8">
        <w:rPr>
          <w:rFonts w:ascii="Times New Roman" w:hAnsi="Times New Roman"/>
          <w:sz w:val="24"/>
        </w:rPr>
        <w:t>в соответствии с выдаваемым Заказчиком Техническим заданием.</w:t>
      </w:r>
    </w:p>
    <w:p w:rsidR="00745AA8" w:rsidRPr="00745AA8" w:rsidRDefault="00745AA8" w:rsidP="00745AA8">
      <w:pPr>
        <w:suppressAutoHyphens/>
        <w:ind w:firstLine="709"/>
        <w:jc w:val="both"/>
        <w:rPr>
          <w:rFonts w:ascii="Times New Roman" w:hAnsi="Times New Roman"/>
          <w:i/>
          <w:sz w:val="24"/>
        </w:rPr>
      </w:pPr>
      <w:r w:rsidRPr="00745AA8">
        <w:rPr>
          <w:rFonts w:ascii="Times New Roman" w:hAnsi="Times New Roman"/>
          <w:i/>
          <w:sz w:val="24"/>
        </w:rPr>
        <w:t>Данный предмет закупки выставляется на тендер единым лотом.</w:t>
      </w:r>
    </w:p>
    <w:p w:rsidR="00745AA8" w:rsidRPr="00745AA8" w:rsidRDefault="00745AA8" w:rsidP="00745AA8">
      <w:pPr>
        <w:suppressAutoHyphens/>
        <w:spacing w:before="60" w:after="120"/>
        <w:ind w:firstLine="539"/>
        <w:jc w:val="both"/>
        <w:rPr>
          <w:rFonts w:ascii="Times New Roman" w:hAnsi="Times New Roman"/>
          <w:sz w:val="24"/>
          <w:u w:val="single"/>
        </w:rPr>
      </w:pPr>
      <w:r w:rsidRPr="00745AA8">
        <w:rPr>
          <w:rFonts w:ascii="Times New Roman" w:hAnsi="Times New Roman"/>
          <w:sz w:val="24"/>
          <w:u w:val="single"/>
        </w:rPr>
        <w:t>Содержание комплекса работ, вошедших в объем закупки:</w:t>
      </w:r>
    </w:p>
    <w:p w:rsidR="00745AA8" w:rsidRPr="00AE1122" w:rsidRDefault="00E6192E" w:rsidP="00745AA8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color w:val="000000"/>
          <w:kern w:val="1"/>
          <w:sz w:val="24"/>
          <w:lang w:eastAsia="ar-SA"/>
        </w:rPr>
      </w:pPr>
      <w:r>
        <w:rPr>
          <w:rFonts w:ascii="Times New Roman" w:hAnsi="Times New Roman"/>
          <w:sz w:val="24"/>
        </w:rPr>
        <w:t xml:space="preserve">         </w:t>
      </w:r>
      <w:r w:rsidR="00745AA8" w:rsidRPr="00745AA8">
        <w:rPr>
          <w:rFonts w:ascii="Times New Roman" w:hAnsi="Times New Roman"/>
          <w:sz w:val="24"/>
        </w:rPr>
        <w:t xml:space="preserve">Указано в Техническом задании (Приложение № </w:t>
      </w:r>
      <w:r w:rsidR="00745AA8">
        <w:rPr>
          <w:rFonts w:ascii="Times New Roman" w:hAnsi="Times New Roman"/>
          <w:sz w:val="24"/>
        </w:rPr>
        <w:t>2</w:t>
      </w:r>
      <w:r w:rsidR="00745AA8" w:rsidRPr="00745AA8">
        <w:rPr>
          <w:rFonts w:ascii="Times New Roman" w:hAnsi="Times New Roman"/>
          <w:sz w:val="24"/>
        </w:rPr>
        <w:t xml:space="preserve"> к Договору) и включает в себя:</w:t>
      </w:r>
    </w:p>
    <w:p w:rsidR="003E1A56" w:rsidRPr="003E1A56" w:rsidRDefault="003E1A56" w:rsidP="003E1A56">
      <w:p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lang w:eastAsia="ar-SA"/>
        </w:rPr>
        <w:t xml:space="preserve">• </w:t>
      </w:r>
      <w:r w:rsidRPr="003E1A56">
        <w:rPr>
          <w:rFonts w:ascii="Times New Roman" w:hAnsi="Times New Roman"/>
          <w:kern w:val="1"/>
          <w:sz w:val="24"/>
          <w:lang w:eastAsia="ar-SA"/>
        </w:rPr>
        <w:t>Определение причин образования отложений, подготовка предложений по исключению либо снижению их образования.</w:t>
      </w:r>
    </w:p>
    <w:p w:rsidR="003E1A56" w:rsidRPr="003E1A56" w:rsidRDefault="003E1A56" w:rsidP="003E1A56">
      <w:p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lang w:eastAsia="ar-SA"/>
        </w:rPr>
        <w:t xml:space="preserve">• </w:t>
      </w:r>
      <w:r w:rsidRPr="003E1A56">
        <w:rPr>
          <w:rFonts w:ascii="Times New Roman" w:hAnsi="Times New Roman"/>
          <w:kern w:val="1"/>
          <w:sz w:val="24"/>
          <w:lang w:eastAsia="ar-SA"/>
        </w:rPr>
        <w:t>Исследование отложений включающие, но не ограничивающиеся:</w:t>
      </w:r>
    </w:p>
    <w:p w:rsidR="003E1A56" w:rsidRPr="003E1A56" w:rsidRDefault="003E1A56" w:rsidP="003E1A56">
      <w:p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lang w:eastAsia="ar-SA"/>
        </w:rPr>
        <w:t xml:space="preserve">     </w:t>
      </w:r>
      <w:r w:rsidRPr="003E1A56">
        <w:rPr>
          <w:rFonts w:ascii="Times New Roman" w:hAnsi="Times New Roman"/>
          <w:kern w:val="1"/>
          <w:sz w:val="24"/>
          <w:lang w:eastAsia="ar-SA"/>
        </w:rPr>
        <w:t>- определение элементного состава отложений;</w:t>
      </w:r>
    </w:p>
    <w:p w:rsidR="003E1A56" w:rsidRPr="003E1A56" w:rsidRDefault="003E1A56" w:rsidP="003E1A56">
      <w:p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lang w:eastAsia="ar-SA"/>
        </w:rPr>
        <w:t xml:space="preserve">     </w:t>
      </w:r>
      <w:r w:rsidRPr="003E1A56">
        <w:rPr>
          <w:rFonts w:ascii="Times New Roman" w:hAnsi="Times New Roman"/>
          <w:kern w:val="1"/>
          <w:sz w:val="24"/>
          <w:lang w:eastAsia="ar-SA"/>
        </w:rPr>
        <w:t>- определение физико-химических свойств (плотность, растворимость, температурная стойкость);</w:t>
      </w:r>
    </w:p>
    <w:p w:rsidR="003E1A56" w:rsidRDefault="003E1A56" w:rsidP="003E1A56">
      <w:p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lang w:eastAsia="ar-SA"/>
        </w:rPr>
        <w:t xml:space="preserve">     </w:t>
      </w:r>
      <w:r w:rsidRPr="003E1A56">
        <w:rPr>
          <w:rFonts w:ascii="Times New Roman" w:hAnsi="Times New Roman"/>
          <w:kern w:val="1"/>
          <w:sz w:val="24"/>
          <w:lang w:eastAsia="ar-SA"/>
        </w:rPr>
        <w:t>- наличие в составе отложений реагентов или их следов</w:t>
      </w:r>
      <w:r w:rsidR="00FB2113">
        <w:rPr>
          <w:rFonts w:ascii="Times New Roman" w:hAnsi="Times New Roman"/>
          <w:kern w:val="1"/>
          <w:sz w:val="24"/>
          <w:lang w:eastAsia="ar-SA"/>
        </w:rPr>
        <w:t>,</w:t>
      </w:r>
      <w:r w:rsidRPr="003E1A56">
        <w:rPr>
          <w:rFonts w:ascii="Times New Roman" w:hAnsi="Times New Roman"/>
          <w:kern w:val="1"/>
          <w:sz w:val="24"/>
          <w:lang w:eastAsia="ar-SA"/>
        </w:rPr>
        <w:t xml:space="preserve"> или функциональных групп веществ, входящих в состав реагентов, применяющихся</w:t>
      </w:r>
      <w:r>
        <w:rPr>
          <w:rFonts w:ascii="Times New Roman" w:hAnsi="Times New Roman"/>
          <w:kern w:val="1"/>
          <w:sz w:val="24"/>
          <w:lang w:eastAsia="ar-SA"/>
        </w:rPr>
        <w:t xml:space="preserve"> на установках первичной перера</w:t>
      </w:r>
      <w:r w:rsidRPr="003E1A56">
        <w:rPr>
          <w:rFonts w:ascii="Times New Roman" w:hAnsi="Times New Roman"/>
          <w:kern w:val="1"/>
          <w:sz w:val="24"/>
          <w:lang w:eastAsia="ar-SA"/>
        </w:rPr>
        <w:t>ботки нефти.</w:t>
      </w:r>
    </w:p>
    <w:p w:rsidR="003E1A56" w:rsidRPr="003E1A56" w:rsidRDefault="003E1A56" w:rsidP="003E1A56">
      <w:p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lang w:eastAsia="ar-SA"/>
        </w:rPr>
        <w:t xml:space="preserve">   </w:t>
      </w:r>
      <w:r w:rsidRPr="003E1A56">
        <w:rPr>
          <w:rFonts w:ascii="Times New Roman" w:hAnsi="Times New Roman"/>
          <w:kern w:val="1"/>
          <w:sz w:val="24"/>
          <w:lang w:eastAsia="ar-SA"/>
        </w:rPr>
        <w:t xml:space="preserve">    Исследование сырьевых потоков на предмет наличия примесей, приводящих к образованию отложений:</w:t>
      </w:r>
    </w:p>
    <w:p w:rsidR="003E1A56" w:rsidRPr="003E1A56" w:rsidRDefault="003E1A56" w:rsidP="003E1A56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3E1A56">
        <w:rPr>
          <w:rFonts w:ascii="Times New Roman" w:hAnsi="Times New Roman"/>
          <w:kern w:val="1"/>
          <w:sz w:val="24"/>
          <w:lang w:eastAsia="ar-SA"/>
        </w:rPr>
        <w:t>- фракция НК-62 с ЭЛОУ-АТ-4;</w:t>
      </w:r>
    </w:p>
    <w:p w:rsidR="003E1A56" w:rsidRPr="003E1A56" w:rsidRDefault="003E1A56" w:rsidP="003E1A56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3E1A56">
        <w:rPr>
          <w:rFonts w:ascii="Times New Roman" w:hAnsi="Times New Roman"/>
          <w:kern w:val="1"/>
          <w:sz w:val="24"/>
          <w:lang w:eastAsia="ar-SA"/>
        </w:rPr>
        <w:t xml:space="preserve">- фракция НК-62 с АВТ-3; </w:t>
      </w:r>
    </w:p>
    <w:p w:rsidR="003E1A56" w:rsidRPr="003E1A56" w:rsidRDefault="003E1A56" w:rsidP="003E1A56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3E1A56">
        <w:rPr>
          <w:rFonts w:ascii="Times New Roman" w:hAnsi="Times New Roman"/>
          <w:kern w:val="1"/>
          <w:sz w:val="24"/>
          <w:lang w:eastAsia="ar-SA"/>
        </w:rPr>
        <w:t>- фракция НК-62 с АВТ-4;</w:t>
      </w:r>
    </w:p>
    <w:p w:rsidR="003E1A56" w:rsidRPr="003E1A56" w:rsidRDefault="003E1A56" w:rsidP="003E1A56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3E1A56">
        <w:rPr>
          <w:rFonts w:ascii="Times New Roman" w:hAnsi="Times New Roman"/>
          <w:kern w:val="1"/>
          <w:sz w:val="24"/>
          <w:lang w:eastAsia="ar-SA"/>
        </w:rPr>
        <w:t>- рафинат 35/6;</w:t>
      </w:r>
    </w:p>
    <w:p w:rsidR="003E1A56" w:rsidRPr="003E1A56" w:rsidRDefault="003E1A56" w:rsidP="003E1A56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3E1A56">
        <w:rPr>
          <w:rFonts w:ascii="Times New Roman" w:hAnsi="Times New Roman"/>
          <w:kern w:val="1"/>
          <w:sz w:val="24"/>
          <w:lang w:eastAsia="ar-SA"/>
        </w:rPr>
        <w:t>- головная фракция К-101 Л-35/6;</w:t>
      </w:r>
    </w:p>
    <w:p w:rsidR="003E1A56" w:rsidRPr="003E1A56" w:rsidRDefault="003E1A56" w:rsidP="003E1A56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3E1A56">
        <w:rPr>
          <w:rFonts w:ascii="Times New Roman" w:hAnsi="Times New Roman"/>
          <w:kern w:val="1"/>
          <w:sz w:val="24"/>
          <w:lang w:eastAsia="ar-SA"/>
        </w:rPr>
        <w:t>- газовый бензин ГФУ.</w:t>
      </w:r>
    </w:p>
    <w:p w:rsidR="003E1A56" w:rsidRPr="003E1A56" w:rsidRDefault="003E1A56" w:rsidP="003E1A56">
      <w:p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lang w:eastAsia="ar-SA"/>
        </w:rPr>
        <w:t xml:space="preserve">     </w:t>
      </w:r>
      <w:r w:rsidRPr="003E1A56">
        <w:rPr>
          <w:rFonts w:ascii="Times New Roman" w:hAnsi="Times New Roman"/>
          <w:kern w:val="1"/>
          <w:sz w:val="24"/>
          <w:lang w:eastAsia="ar-SA"/>
        </w:rPr>
        <w:t xml:space="preserve">   Исследование состава отложений с установки Изомалк-2: </w:t>
      </w:r>
    </w:p>
    <w:p w:rsidR="003E1A56" w:rsidRPr="003E1A56" w:rsidRDefault="003E1A56" w:rsidP="003E1A56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3E1A56">
        <w:rPr>
          <w:rFonts w:ascii="Times New Roman" w:hAnsi="Times New Roman"/>
          <w:kern w:val="1"/>
          <w:sz w:val="24"/>
          <w:lang w:eastAsia="ar-SA"/>
        </w:rPr>
        <w:t>- отложения из межтрубного пространства теплообменника Т-201/3 (мелкие пластинки с трубок);</w:t>
      </w:r>
    </w:p>
    <w:p w:rsidR="003E1A56" w:rsidRPr="003E1A56" w:rsidRDefault="003E1A56" w:rsidP="003E1A56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3E1A56">
        <w:rPr>
          <w:rFonts w:ascii="Times New Roman" w:hAnsi="Times New Roman"/>
          <w:kern w:val="1"/>
          <w:sz w:val="24"/>
          <w:lang w:eastAsia="ar-SA"/>
        </w:rPr>
        <w:t>- отложения из Р-201;</w:t>
      </w:r>
    </w:p>
    <w:p w:rsidR="003E1A56" w:rsidRPr="003E1A56" w:rsidRDefault="003E1A56" w:rsidP="003E1A56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3E1A56">
        <w:rPr>
          <w:rFonts w:ascii="Times New Roman" w:hAnsi="Times New Roman"/>
          <w:kern w:val="1"/>
          <w:sz w:val="24"/>
          <w:lang w:eastAsia="ar-SA"/>
        </w:rPr>
        <w:t>- отложения трубопровода от Т-201/3 в П-201.</w:t>
      </w:r>
    </w:p>
    <w:p w:rsidR="003E1A56" w:rsidRDefault="003E1A56" w:rsidP="003E1A56">
      <w:p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lang w:eastAsia="ar-SA"/>
        </w:rPr>
        <w:t>•</w:t>
      </w:r>
      <w:r w:rsidRPr="003E1A56">
        <w:rPr>
          <w:rFonts w:ascii="Times New Roman" w:hAnsi="Times New Roman"/>
          <w:kern w:val="1"/>
          <w:sz w:val="24"/>
          <w:lang w:eastAsia="ar-SA"/>
        </w:rPr>
        <w:t xml:space="preserve"> По окончании работы Заказчику представляются отчет об исследовании состава отложений с анализом причин их образования и пред</w:t>
      </w:r>
      <w:r>
        <w:rPr>
          <w:rFonts w:ascii="Times New Roman" w:hAnsi="Times New Roman"/>
          <w:kern w:val="1"/>
          <w:sz w:val="24"/>
          <w:lang w:eastAsia="ar-SA"/>
        </w:rPr>
        <w:t>ложения по устранению или сниже</w:t>
      </w:r>
      <w:r w:rsidRPr="003E1A56">
        <w:rPr>
          <w:rFonts w:ascii="Times New Roman" w:hAnsi="Times New Roman"/>
          <w:kern w:val="1"/>
          <w:sz w:val="24"/>
          <w:lang w:eastAsia="ar-SA"/>
        </w:rPr>
        <w:t>нию отложений.</w:t>
      </w:r>
    </w:p>
    <w:p w:rsidR="00745AA8" w:rsidRDefault="00745AA8" w:rsidP="003E1A56">
      <w:p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745AA8" w:rsidRPr="00745AA8" w:rsidRDefault="00745AA8" w:rsidP="00745AA8">
      <w:p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lang w:eastAsia="ar-SA"/>
        </w:rPr>
        <w:t xml:space="preserve">      </w:t>
      </w:r>
      <w:r w:rsidRPr="00745AA8">
        <w:rPr>
          <w:rFonts w:ascii="Times New Roman" w:hAnsi="Times New Roman"/>
          <w:kern w:val="1"/>
          <w:sz w:val="24"/>
          <w:lang w:eastAsia="ar-SA"/>
        </w:rPr>
        <w:t xml:space="preserve">Предоставленная контрагентом </w:t>
      </w:r>
      <w:r w:rsidRPr="00745AA8">
        <w:rPr>
          <w:rFonts w:ascii="Times New Roman" w:hAnsi="Times New Roman"/>
          <w:kern w:val="1"/>
          <w:sz w:val="24"/>
          <w:u w:val="single"/>
          <w:lang w:eastAsia="ar-SA"/>
        </w:rPr>
        <w:t>твердая</w:t>
      </w:r>
      <w:r w:rsidRPr="00745AA8">
        <w:rPr>
          <w:rFonts w:ascii="Times New Roman" w:hAnsi="Times New Roman"/>
          <w:kern w:val="1"/>
          <w:sz w:val="24"/>
          <w:lang w:eastAsia="ar-SA"/>
        </w:rPr>
        <w:t xml:space="preserve"> договорная цена работ, вошедших в объем закупки, должна включать в себя стоимость полного комплекса необходимых работ в соответствии с Техническим заданием.</w:t>
      </w:r>
    </w:p>
    <w:p w:rsidR="00745AA8" w:rsidRPr="00745AA8" w:rsidRDefault="00745AA8" w:rsidP="00745AA8">
      <w:pPr>
        <w:spacing w:before="0"/>
        <w:jc w:val="both"/>
        <w:rPr>
          <w:rFonts w:ascii="Times New Roman" w:hAnsi="Times New Roman"/>
          <w:b/>
          <w:kern w:val="1"/>
          <w:sz w:val="24"/>
          <w:lang w:eastAsia="ar-SA"/>
        </w:rPr>
      </w:pPr>
      <w:r>
        <w:rPr>
          <w:rFonts w:ascii="Times New Roman" w:hAnsi="Times New Roman"/>
          <w:b/>
          <w:kern w:val="1"/>
          <w:sz w:val="24"/>
          <w:lang w:eastAsia="ar-SA"/>
        </w:rPr>
        <w:t xml:space="preserve">      </w:t>
      </w:r>
      <w:r w:rsidRPr="00745AA8">
        <w:rPr>
          <w:rFonts w:ascii="Times New Roman" w:hAnsi="Times New Roman"/>
          <w:b/>
          <w:kern w:val="1"/>
          <w:sz w:val="24"/>
          <w:lang w:eastAsia="ar-SA"/>
        </w:rPr>
        <w:t>Выбор Подрядчика на проведение вышеуказанных работ будет осуществляться в два этапа:</w:t>
      </w:r>
    </w:p>
    <w:p w:rsidR="00745AA8" w:rsidRPr="00745AA8" w:rsidRDefault="00745AA8" w:rsidP="00745AA8">
      <w:pPr>
        <w:numPr>
          <w:ilvl w:val="0"/>
          <w:numId w:val="6"/>
        </w:numPr>
        <w:spacing w:before="0"/>
        <w:jc w:val="both"/>
        <w:rPr>
          <w:rFonts w:ascii="Times New Roman" w:hAnsi="Times New Roman"/>
          <w:b/>
          <w:kern w:val="1"/>
          <w:sz w:val="24"/>
          <w:lang w:eastAsia="ar-SA"/>
        </w:rPr>
      </w:pPr>
      <w:r w:rsidRPr="00745AA8">
        <w:rPr>
          <w:rFonts w:ascii="Times New Roman" w:hAnsi="Times New Roman"/>
          <w:b/>
          <w:kern w:val="1"/>
          <w:sz w:val="24"/>
          <w:lang w:eastAsia="ar-SA"/>
        </w:rPr>
        <w:t>Этап оценки соответствия технических частей оферт – по совокупности критериев, указанных в п.2 «Основные требования к Контрагенту».</w:t>
      </w:r>
    </w:p>
    <w:p w:rsidR="00745AA8" w:rsidRPr="00745AA8" w:rsidRDefault="00745AA8" w:rsidP="00745AA8">
      <w:pPr>
        <w:numPr>
          <w:ilvl w:val="0"/>
          <w:numId w:val="6"/>
        </w:numPr>
        <w:spacing w:before="0"/>
        <w:jc w:val="both"/>
        <w:rPr>
          <w:rFonts w:ascii="Times New Roman" w:hAnsi="Times New Roman"/>
          <w:b/>
          <w:kern w:val="1"/>
          <w:sz w:val="24"/>
          <w:lang w:eastAsia="ar-SA"/>
        </w:rPr>
      </w:pPr>
      <w:r w:rsidRPr="00745AA8">
        <w:rPr>
          <w:rFonts w:ascii="Times New Roman" w:hAnsi="Times New Roman"/>
          <w:b/>
          <w:kern w:val="1"/>
          <w:sz w:val="24"/>
          <w:lang w:eastAsia="ar-SA"/>
        </w:rPr>
        <w:t>Этап рассмотрения коммерческих частей оферт – по совокупности следующих критериев оценки:</w:t>
      </w:r>
    </w:p>
    <w:p w:rsidR="00745AA8" w:rsidRPr="00745AA8" w:rsidRDefault="00745AA8" w:rsidP="00745AA8">
      <w:p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745AA8">
        <w:rPr>
          <w:rFonts w:ascii="Times New Roman" w:hAnsi="Times New Roman"/>
          <w:kern w:val="1"/>
          <w:sz w:val="24"/>
          <w:lang w:eastAsia="ar-SA"/>
        </w:rPr>
        <w:t>- твердая договорная цена выполнения работ/услуг.</w:t>
      </w:r>
    </w:p>
    <w:p w:rsidR="00745AA8" w:rsidRPr="00745AA8" w:rsidRDefault="00745AA8" w:rsidP="00745AA8">
      <w:p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745AA8">
        <w:rPr>
          <w:rFonts w:ascii="Times New Roman" w:hAnsi="Times New Roman"/>
          <w:kern w:val="1"/>
          <w:sz w:val="24"/>
          <w:lang w:eastAsia="ar-SA"/>
        </w:rPr>
        <w:t>- условия оплаты выполненных работ/услуг.</w:t>
      </w:r>
    </w:p>
    <w:p w:rsidR="00745AA8" w:rsidRDefault="00745AA8" w:rsidP="00745AA8">
      <w:pPr>
        <w:spacing w:before="0"/>
        <w:jc w:val="both"/>
        <w:rPr>
          <w:rFonts w:ascii="Times New Roman" w:hAnsi="Times New Roman"/>
          <w:i/>
          <w:kern w:val="1"/>
          <w:sz w:val="24"/>
          <w:lang w:eastAsia="ar-SA"/>
        </w:rPr>
      </w:pPr>
      <w:r>
        <w:rPr>
          <w:rFonts w:ascii="Times New Roman" w:hAnsi="Times New Roman"/>
          <w:i/>
          <w:kern w:val="1"/>
          <w:sz w:val="24"/>
          <w:lang w:eastAsia="ar-SA"/>
        </w:rPr>
        <w:t xml:space="preserve">      </w:t>
      </w:r>
      <w:r w:rsidRPr="00745AA8">
        <w:rPr>
          <w:rFonts w:ascii="Times New Roman" w:hAnsi="Times New Roman"/>
          <w:i/>
          <w:kern w:val="1"/>
          <w:sz w:val="24"/>
          <w:lang w:eastAsia="ar-SA"/>
        </w:rPr>
        <w:t>Общество оставляет за собой право уменьшить объем закупки, указанный в настоящем ПДО, в процессе проведения тендера и подписании Договора по итогам тендера без внесения изменений в ПДО.</w:t>
      </w:r>
    </w:p>
    <w:p w:rsidR="00745AA8" w:rsidRPr="00745AA8" w:rsidRDefault="00745AA8" w:rsidP="00745AA8">
      <w:pPr>
        <w:suppressAutoHyphens/>
        <w:autoSpaceDE w:val="0"/>
        <w:spacing w:after="60"/>
        <w:jc w:val="both"/>
        <w:rPr>
          <w:rFonts w:ascii="Times New Roman" w:hAnsi="Times New Roman"/>
          <w:sz w:val="24"/>
        </w:rPr>
      </w:pPr>
      <w:r w:rsidRPr="00745AA8">
        <w:rPr>
          <w:rFonts w:ascii="Times New Roman" w:hAnsi="Times New Roman"/>
          <w:sz w:val="24"/>
        </w:rPr>
        <w:lastRenderedPageBreak/>
        <w:t xml:space="preserve">    </w:t>
      </w:r>
      <w:r w:rsidRPr="00745AA8">
        <w:rPr>
          <w:rFonts w:ascii="Times New Roman" w:hAnsi="Times New Roman"/>
          <w:b/>
          <w:sz w:val="24"/>
          <w:u w:val="single"/>
        </w:rPr>
        <w:t>Заказчик:</w:t>
      </w:r>
      <w:r w:rsidRPr="00745AA8">
        <w:rPr>
          <w:rFonts w:ascii="Times New Roman" w:hAnsi="Times New Roman"/>
          <w:sz w:val="24"/>
        </w:rPr>
        <w:t xml:space="preserve"> Открытое Акционерное Общество «Славнефть – Ярославнефтеоргсинтез» (ОАО «Славнефть – ЯНОС»).</w:t>
      </w:r>
    </w:p>
    <w:p w:rsidR="008877A0" w:rsidRDefault="008877A0" w:rsidP="008877A0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CE6EBC" w:rsidRPr="00CE6EBC" w:rsidRDefault="003E1A56" w:rsidP="003E1A56">
      <w:p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3E1A56">
        <w:rPr>
          <w:rFonts w:ascii="Times New Roman" w:hAnsi="Times New Roman"/>
          <w:kern w:val="1"/>
          <w:sz w:val="24"/>
          <w:lang w:eastAsia="ar-SA"/>
        </w:rPr>
        <w:t xml:space="preserve">    </w:t>
      </w:r>
      <w:r w:rsidR="00CE6EBC" w:rsidRPr="003E1A56">
        <w:rPr>
          <w:rFonts w:ascii="Times New Roman" w:hAnsi="Times New Roman"/>
          <w:b/>
          <w:kern w:val="1"/>
          <w:sz w:val="24"/>
          <w:u w:val="single"/>
          <w:lang w:eastAsia="ar-SA"/>
        </w:rPr>
        <w:t>Плановые сроки выполнения работ, вошедших в объем тендера</w:t>
      </w:r>
      <w:r w:rsidR="00CE6EBC" w:rsidRPr="003E1A56">
        <w:rPr>
          <w:rFonts w:ascii="Times New Roman" w:hAnsi="Times New Roman"/>
          <w:b/>
          <w:kern w:val="1"/>
          <w:sz w:val="24"/>
          <w:lang w:eastAsia="ar-SA"/>
        </w:rPr>
        <w:t>:</w:t>
      </w:r>
      <w:r w:rsidR="0013391E">
        <w:rPr>
          <w:rFonts w:ascii="Times New Roman" w:hAnsi="Times New Roman"/>
          <w:kern w:val="1"/>
          <w:sz w:val="24"/>
          <w:lang w:eastAsia="ar-SA"/>
        </w:rPr>
        <w:t xml:space="preserve"> начало работ- с даты подписания договора, окончание – 30 рабочих дней после получения образцов отложений.</w:t>
      </w:r>
    </w:p>
    <w:p w:rsidR="00CE6EBC" w:rsidRPr="00CE6EBC" w:rsidRDefault="00CE6EBC" w:rsidP="00CE6EBC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CE6EBC" w:rsidRDefault="003E1A56" w:rsidP="003E1A56">
      <w:pPr>
        <w:spacing w:before="0"/>
        <w:jc w:val="both"/>
        <w:rPr>
          <w:rFonts w:ascii="Times New Roman" w:hAnsi="Times New Roman"/>
          <w:sz w:val="24"/>
        </w:rPr>
      </w:pPr>
      <w:r w:rsidRPr="003E1A56">
        <w:rPr>
          <w:rFonts w:ascii="Times New Roman" w:hAnsi="Times New Roman"/>
          <w:kern w:val="1"/>
          <w:sz w:val="24"/>
          <w:lang w:eastAsia="ar-SA"/>
        </w:rPr>
        <w:t xml:space="preserve">    </w:t>
      </w:r>
      <w:r w:rsidR="00CE6EBC" w:rsidRPr="003E1A56">
        <w:rPr>
          <w:rFonts w:ascii="Times New Roman" w:hAnsi="Times New Roman"/>
          <w:b/>
          <w:kern w:val="1"/>
          <w:sz w:val="24"/>
          <w:u w:val="single"/>
          <w:lang w:eastAsia="ar-SA"/>
        </w:rPr>
        <w:t>Условия оплаты работ:</w:t>
      </w:r>
      <w:r w:rsidR="00CE6EBC" w:rsidRPr="003E1A56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13391E" w:rsidRPr="0013391E">
        <w:rPr>
          <w:rFonts w:ascii="Times New Roman" w:hAnsi="Times New Roman"/>
          <w:sz w:val="24"/>
        </w:rPr>
        <w:t xml:space="preserve">в течение 90 календарных дней после предоставления </w:t>
      </w:r>
      <w:r w:rsidR="00745AA8">
        <w:rPr>
          <w:rFonts w:ascii="Times New Roman" w:hAnsi="Times New Roman"/>
          <w:sz w:val="24"/>
        </w:rPr>
        <w:t xml:space="preserve">  </w:t>
      </w:r>
      <w:r w:rsidR="0013391E" w:rsidRPr="0013391E">
        <w:rPr>
          <w:rFonts w:ascii="Times New Roman" w:hAnsi="Times New Roman"/>
          <w:sz w:val="24"/>
        </w:rPr>
        <w:t>Исполнителем в предусмотренный законодательством РФ срок счетов и счетов-фактур путем перечисления денежных средств платежным поручением на расчетный счет Исполнителя</w:t>
      </w:r>
      <w:r w:rsidR="0013391E">
        <w:rPr>
          <w:rFonts w:ascii="Times New Roman" w:hAnsi="Times New Roman"/>
          <w:sz w:val="24"/>
        </w:rPr>
        <w:t>.</w:t>
      </w:r>
    </w:p>
    <w:p w:rsidR="00745AA8" w:rsidRDefault="00745AA8" w:rsidP="003E1A56">
      <w:pPr>
        <w:spacing w:before="0"/>
        <w:jc w:val="both"/>
        <w:rPr>
          <w:rFonts w:ascii="Times New Roman" w:hAnsi="Times New Roman"/>
          <w:sz w:val="24"/>
        </w:rPr>
      </w:pPr>
    </w:p>
    <w:p w:rsidR="00745AA8" w:rsidRPr="00745AA8" w:rsidRDefault="00745AA8" w:rsidP="00745AA8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745AA8">
        <w:rPr>
          <w:rFonts w:ascii="Times New Roman" w:hAnsi="Times New Roman"/>
          <w:b/>
          <w:sz w:val="24"/>
          <w:u w:val="single"/>
        </w:rPr>
        <w:t>Выдаваемая техническая документация:</w:t>
      </w:r>
      <w:r w:rsidRPr="00745AA8">
        <w:rPr>
          <w:rFonts w:ascii="Times New Roman" w:hAnsi="Times New Roman"/>
          <w:sz w:val="24"/>
        </w:rPr>
        <w:t xml:space="preserve"> </w:t>
      </w:r>
    </w:p>
    <w:p w:rsidR="00745AA8" w:rsidRDefault="00745AA8" w:rsidP="00745AA8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745AA8">
        <w:rPr>
          <w:rFonts w:ascii="Times New Roman" w:hAnsi="Times New Roman"/>
          <w:sz w:val="24"/>
        </w:rPr>
        <w:t xml:space="preserve">Техническое задание на </w:t>
      </w:r>
      <w:r w:rsidRPr="00745AA8">
        <w:rPr>
          <w:rFonts w:ascii="Times New Roman" w:hAnsi="Times New Roman"/>
          <w:b/>
          <w:sz w:val="24"/>
        </w:rPr>
        <w:t>«Определение причин образования отложений на установке изомеризации фр. С5-С6 (Изомалк-2), проведение анализов отложений, подготовка рекомендаций по исключению либо снижению их образования»</w:t>
      </w:r>
      <w:r w:rsidRPr="00745AA8">
        <w:rPr>
          <w:rFonts w:ascii="Times New Roman" w:hAnsi="Times New Roman"/>
          <w:sz w:val="24"/>
        </w:rPr>
        <w:t>.</w:t>
      </w:r>
    </w:p>
    <w:p w:rsidR="00745AA8" w:rsidRDefault="00745AA8" w:rsidP="00745AA8">
      <w:pPr>
        <w:spacing w:before="0"/>
        <w:jc w:val="both"/>
        <w:rPr>
          <w:rFonts w:ascii="Times New Roman" w:hAnsi="Times New Roman"/>
          <w:sz w:val="24"/>
        </w:rPr>
      </w:pPr>
    </w:p>
    <w:p w:rsidR="00745AA8" w:rsidRPr="00745AA8" w:rsidRDefault="00745AA8" w:rsidP="00745AA8">
      <w:pPr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sz w:val="24"/>
        </w:rPr>
        <w:t xml:space="preserve">     </w:t>
      </w:r>
      <w:r w:rsidRPr="00745AA8">
        <w:rPr>
          <w:rFonts w:ascii="Times New Roman" w:hAnsi="Times New Roman"/>
          <w:b/>
          <w:sz w:val="24"/>
          <w:u w:val="single"/>
        </w:rPr>
        <w:t>Основные требования к продукту:</w:t>
      </w:r>
    </w:p>
    <w:p w:rsidR="00745AA8" w:rsidRDefault="00745AA8" w:rsidP="00745AA8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     </w:t>
      </w:r>
      <w:r w:rsidRPr="00745AA8">
        <w:rPr>
          <w:rFonts w:ascii="Times New Roman" w:hAnsi="Times New Roman"/>
          <w:bCs/>
          <w:sz w:val="24"/>
        </w:rPr>
        <w:t xml:space="preserve">Весь комплекс работ должен выполняться в соответствии с выданным Заказчиком </w:t>
      </w:r>
      <w:r w:rsidRPr="00745AA8">
        <w:rPr>
          <w:rFonts w:ascii="Times New Roman" w:hAnsi="Times New Roman"/>
          <w:sz w:val="24"/>
        </w:rPr>
        <w:t xml:space="preserve">Техническим заданием на </w:t>
      </w:r>
      <w:r>
        <w:rPr>
          <w:rFonts w:ascii="Times New Roman" w:hAnsi="Times New Roman"/>
          <w:sz w:val="24"/>
        </w:rPr>
        <w:t>о</w:t>
      </w:r>
      <w:r w:rsidRPr="00745AA8">
        <w:rPr>
          <w:rFonts w:ascii="Times New Roman" w:hAnsi="Times New Roman"/>
          <w:sz w:val="24"/>
        </w:rPr>
        <w:t>пределение причин образования отложений на установке изомеризации фр. С5-С6 (Изомалк-2), проведение анализов отложений, подготовка рекомендаций по исключению либо снижению их образования</w:t>
      </w:r>
      <w:r>
        <w:rPr>
          <w:rFonts w:ascii="Times New Roman" w:hAnsi="Times New Roman"/>
          <w:sz w:val="24"/>
        </w:rPr>
        <w:t>.</w:t>
      </w:r>
    </w:p>
    <w:p w:rsidR="00745AA8" w:rsidRDefault="00745AA8" w:rsidP="00745AA8">
      <w:pPr>
        <w:spacing w:before="0"/>
        <w:jc w:val="both"/>
        <w:rPr>
          <w:rFonts w:ascii="Times New Roman" w:hAnsi="Times New Roman"/>
          <w:sz w:val="24"/>
        </w:rPr>
      </w:pPr>
    </w:p>
    <w:p w:rsidR="00745AA8" w:rsidRPr="00745AA8" w:rsidRDefault="00745AA8" w:rsidP="00745AA8">
      <w:pPr>
        <w:suppressAutoHyphens/>
        <w:autoSpaceDE w:val="0"/>
        <w:spacing w:after="120"/>
        <w:ind w:left="357"/>
        <w:jc w:val="both"/>
        <w:rPr>
          <w:rFonts w:ascii="Times New Roman" w:hAnsi="Times New Roman"/>
          <w:b/>
          <w:iCs/>
          <w:color w:val="000000"/>
          <w:sz w:val="24"/>
        </w:rPr>
      </w:pPr>
      <w:r w:rsidRPr="00745AA8">
        <w:rPr>
          <w:rFonts w:ascii="Times New Roman" w:hAnsi="Times New Roman"/>
          <w:b/>
          <w:iCs/>
          <w:color w:val="000000"/>
          <w:sz w:val="24"/>
        </w:rPr>
        <w:t>2. Основные требования к Контрагенту.</w:t>
      </w:r>
    </w:p>
    <w:tbl>
      <w:tblPr>
        <w:tblW w:w="980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6"/>
        <w:gridCol w:w="3612"/>
        <w:gridCol w:w="3402"/>
        <w:gridCol w:w="992"/>
        <w:gridCol w:w="1147"/>
      </w:tblGrid>
      <w:tr w:rsidR="00E6192E" w:rsidRPr="00206934" w:rsidTr="00286307">
        <w:trPr>
          <w:trHeight w:val="114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192E" w:rsidRPr="00206934" w:rsidRDefault="00E6192E" w:rsidP="00286307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06934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192E" w:rsidRPr="00206934" w:rsidRDefault="00E6192E" w:rsidP="00286307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06934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192E" w:rsidRPr="00206934" w:rsidRDefault="00E6192E" w:rsidP="00286307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06934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192E" w:rsidRPr="00206934" w:rsidRDefault="00E6192E" w:rsidP="00286307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06934">
              <w:rPr>
                <w:rFonts w:ascii="Times New Roman" w:hAnsi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192E" w:rsidRPr="00206934" w:rsidRDefault="00E6192E" w:rsidP="00286307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06934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E6192E" w:rsidRPr="00206934" w:rsidTr="00286307">
        <w:trPr>
          <w:trHeight w:val="285"/>
        </w:trPr>
        <w:tc>
          <w:tcPr>
            <w:tcW w:w="9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192E" w:rsidRPr="00206934" w:rsidRDefault="00E6192E" w:rsidP="00286307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Pr="00206934">
              <w:rPr>
                <w:rFonts w:ascii="Times New Roman" w:hAnsi="Times New Roman"/>
                <w:b/>
                <w:bCs/>
                <w:sz w:val="20"/>
                <w:szCs w:val="20"/>
              </w:rPr>
              <w:t>. Опыт проведения работ</w:t>
            </w:r>
          </w:p>
        </w:tc>
      </w:tr>
      <w:tr w:rsidR="00E6192E" w:rsidRPr="00206934" w:rsidTr="00286307">
        <w:trPr>
          <w:trHeight w:val="1692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2E" w:rsidRPr="00206934" w:rsidRDefault="00E6192E" w:rsidP="0028630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206934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2E" w:rsidRPr="00F57181" w:rsidRDefault="00E6192E" w:rsidP="0028630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4108">
              <w:rPr>
                <w:rFonts w:ascii="Times New Roman" w:hAnsi="Times New Roman"/>
                <w:sz w:val="20"/>
                <w:szCs w:val="20"/>
              </w:rPr>
              <w:t>Наличие опыта по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исследованию отложений и определению причин их образования на технологических установках НПЗ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2E" w:rsidRPr="00206934" w:rsidRDefault="00E6192E" w:rsidP="003A53BC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Справка </w:t>
            </w:r>
            <w:r w:rsidR="003A53BC" w:rsidRPr="003A53BC">
              <w:rPr>
                <w:rFonts w:ascii="Times New Roman" w:hAnsi="Times New Roman"/>
                <w:sz w:val="20"/>
                <w:szCs w:val="20"/>
              </w:rPr>
              <w:t xml:space="preserve">о заключенных </w:t>
            </w:r>
            <w:r w:rsidR="003A53BC"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выполненных аналогичных Договорах</w:t>
            </w:r>
            <w:r w:rsidR="003A53BC">
              <w:t xml:space="preserve"> </w:t>
            </w:r>
            <w:r w:rsidR="003A53BC" w:rsidRPr="003A53BC">
              <w:rPr>
                <w:rFonts w:ascii="Times New Roman" w:hAnsi="Times New Roman"/>
                <w:sz w:val="20"/>
                <w:szCs w:val="20"/>
              </w:rPr>
              <w:t>за последние 10 лет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533A">
              <w:rPr>
                <w:rFonts w:ascii="Times New Roman" w:hAnsi="Times New Roman"/>
                <w:sz w:val="20"/>
                <w:szCs w:val="20"/>
              </w:rPr>
              <w:t>(Форма 6</w:t>
            </w:r>
            <w:r w:rsidR="003A53BC" w:rsidRPr="0063533A">
              <w:rPr>
                <w:rFonts w:ascii="Times New Roman" w:hAnsi="Times New Roman"/>
                <w:sz w:val="20"/>
                <w:szCs w:val="20"/>
              </w:rPr>
              <w:t>),</w:t>
            </w:r>
            <w:r w:rsidR="003A53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за подписью руководителя организации</w:t>
            </w:r>
            <w:r w:rsidR="003A53B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2E" w:rsidRPr="00206934" w:rsidRDefault="00E6192E" w:rsidP="0028630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Лет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2E" w:rsidRPr="00206934" w:rsidRDefault="00E6192E" w:rsidP="0028630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и более договоров за последние 10 лет</w:t>
            </w:r>
          </w:p>
        </w:tc>
      </w:tr>
      <w:tr w:rsidR="00E6192E" w:rsidRPr="00206934" w:rsidTr="00286307">
        <w:trPr>
          <w:trHeight w:val="285"/>
        </w:trPr>
        <w:tc>
          <w:tcPr>
            <w:tcW w:w="9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192E" w:rsidRPr="00206934" w:rsidRDefault="00E6192E" w:rsidP="00286307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20693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Требование о наличии трудовых ресурсов</w:t>
            </w:r>
          </w:p>
        </w:tc>
      </w:tr>
      <w:tr w:rsidR="00E6192E" w:rsidRPr="00206934" w:rsidTr="00286307">
        <w:trPr>
          <w:trHeight w:val="822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2E" w:rsidRPr="00206934" w:rsidRDefault="00E6192E" w:rsidP="0028630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206934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2E" w:rsidRPr="00206934" w:rsidRDefault="00E6192E" w:rsidP="0028630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74108">
              <w:rPr>
                <w:rFonts w:ascii="Times New Roman" w:hAnsi="Times New Roman"/>
                <w:sz w:val="20"/>
                <w:szCs w:val="20"/>
              </w:rPr>
              <w:t>Наличие специалистов в штате предприятия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соответствующих профилю договора </w:t>
            </w:r>
            <w:r w:rsidRPr="00174108">
              <w:rPr>
                <w:rFonts w:ascii="Times New Roman" w:hAnsi="Times New Roman"/>
                <w:sz w:val="20"/>
                <w:szCs w:val="20"/>
              </w:rPr>
              <w:t>, не задействованных на период исполнения договора на других работах или объектах, для выполнения работ по предмету закупки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2E" w:rsidRPr="00206934" w:rsidRDefault="003A53BC" w:rsidP="003A53BC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Справка о кадровых ресурсах (</w:t>
            </w:r>
            <w:r w:rsidRPr="0063533A">
              <w:rPr>
                <w:rFonts w:ascii="Times New Roman" w:hAnsi="Times New Roman"/>
                <w:sz w:val="20"/>
                <w:szCs w:val="20"/>
              </w:rPr>
              <w:t>Форма № 7)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за подписью руководителя организации.</w:t>
            </w:r>
            <w:r w:rsidR="00E6192E" w:rsidRPr="0017410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2E" w:rsidRPr="00206934" w:rsidRDefault="00E6192E" w:rsidP="0028630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92E" w:rsidRPr="008834F3" w:rsidRDefault="00E6192E" w:rsidP="0028630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C4E33">
              <w:rPr>
                <w:rFonts w:ascii="Times New Roman" w:hAnsi="Times New Roman"/>
                <w:sz w:val="20"/>
                <w:szCs w:val="20"/>
              </w:rPr>
              <w:t xml:space="preserve"> и более</w:t>
            </w:r>
          </w:p>
        </w:tc>
      </w:tr>
    </w:tbl>
    <w:p w:rsidR="00745AA8" w:rsidRPr="00745AA8" w:rsidRDefault="00745AA8" w:rsidP="00745AA8">
      <w:pPr>
        <w:spacing w:before="0"/>
        <w:jc w:val="both"/>
        <w:rPr>
          <w:rFonts w:ascii="Times New Roman" w:hAnsi="Times New Roman"/>
          <w:sz w:val="24"/>
        </w:rPr>
      </w:pPr>
    </w:p>
    <w:p w:rsidR="00745AA8" w:rsidRPr="0013391E" w:rsidRDefault="00745AA8" w:rsidP="003E1A56">
      <w:pPr>
        <w:spacing w:before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3A53BC" w:rsidRPr="003A53BC" w:rsidRDefault="003A53BC" w:rsidP="003A53BC">
      <w:pPr>
        <w:autoSpaceDE w:val="0"/>
        <w:spacing w:before="0"/>
        <w:ind w:firstLine="709"/>
        <w:jc w:val="both"/>
        <w:rPr>
          <w:rFonts w:ascii="Times New Roman" w:hAnsi="Times New Roman"/>
          <w:b/>
          <w:iCs/>
          <w:color w:val="000000"/>
          <w:sz w:val="24"/>
        </w:rPr>
      </w:pPr>
      <w:r>
        <w:rPr>
          <w:rFonts w:ascii="Times New Roman" w:hAnsi="Times New Roman"/>
          <w:b/>
          <w:iCs/>
          <w:color w:val="000000"/>
          <w:sz w:val="24"/>
        </w:rPr>
        <w:t>3</w:t>
      </w:r>
      <w:r w:rsidRPr="003A53BC">
        <w:rPr>
          <w:rFonts w:ascii="Times New Roman" w:hAnsi="Times New Roman"/>
          <w:b/>
          <w:iCs/>
          <w:color w:val="000000"/>
          <w:sz w:val="24"/>
        </w:rPr>
        <w:t>. Особые условия.</w:t>
      </w:r>
    </w:p>
    <w:p w:rsidR="003A53BC" w:rsidRPr="003A53BC" w:rsidRDefault="003A53BC" w:rsidP="003A53BC">
      <w:pPr>
        <w:autoSpaceDE w:val="0"/>
        <w:spacing w:before="0"/>
        <w:ind w:firstLine="709"/>
        <w:jc w:val="both"/>
        <w:rPr>
          <w:rFonts w:ascii="Times New Roman" w:hAnsi="Times New Roman"/>
          <w:color w:val="000000"/>
          <w:sz w:val="24"/>
        </w:rPr>
      </w:pPr>
      <w:r w:rsidRPr="003A53BC">
        <w:rPr>
          <w:rFonts w:ascii="Times New Roman" w:hAnsi="Times New Roman"/>
          <w:color w:val="000000"/>
          <w:sz w:val="24"/>
        </w:rPr>
        <w:t>В случае полного или частичного отзыва</w:t>
      </w:r>
      <w:r w:rsidR="00FB2113">
        <w:rPr>
          <w:rFonts w:ascii="Times New Roman" w:hAnsi="Times New Roman"/>
          <w:color w:val="000000"/>
          <w:sz w:val="24"/>
        </w:rPr>
        <w:t>,</w:t>
      </w:r>
      <w:r w:rsidRPr="003A53BC">
        <w:rPr>
          <w:rFonts w:ascii="Times New Roman" w:hAnsi="Times New Roman"/>
          <w:color w:val="000000"/>
          <w:sz w:val="24"/>
        </w:rPr>
        <w:t xml:space="preserve">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выплатить ОАО «Славнефть-ЯНОС» компенсацию в размере 5% от суммы Оферты. При несвоевременной или неполной выплате компенсации ОАО «Славнефть-ЯНОС» вправе начислить, а мы обязуемся уплатить, пени в размере 0,5% от несвоевременно уплаченной суммы до момента полного погашения.</w:t>
      </w:r>
    </w:p>
    <w:p w:rsidR="003A53BC" w:rsidRPr="003A53BC" w:rsidRDefault="003A53BC" w:rsidP="003A53BC">
      <w:pPr>
        <w:autoSpaceDE w:val="0"/>
        <w:spacing w:before="0"/>
        <w:ind w:firstLine="709"/>
        <w:jc w:val="both"/>
        <w:rPr>
          <w:rFonts w:ascii="Times New Roman" w:hAnsi="Times New Roman"/>
          <w:color w:val="000000"/>
          <w:sz w:val="24"/>
        </w:rPr>
      </w:pPr>
      <w:r w:rsidRPr="003A53BC">
        <w:rPr>
          <w:rFonts w:ascii="Times New Roman" w:hAnsi="Times New Roman"/>
          <w:color w:val="000000"/>
          <w:sz w:val="24"/>
        </w:rPr>
        <w:t xml:space="preserve">В случае отказа или уклонения Победителя закупки от подписания Договора Победитель будет обязан, безусловно и безоговорочно, не позднее пяти календарных дней после истечения </w:t>
      </w:r>
      <w:r w:rsidRPr="003A53BC">
        <w:rPr>
          <w:rFonts w:ascii="Times New Roman" w:hAnsi="Times New Roman"/>
          <w:color w:val="000000"/>
          <w:sz w:val="24"/>
        </w:rPr>
        <w:lastRenderedPageBreak/>
        <w:t>срока, установленного для подписания Договора (или дня отказа), выплатить ОАО «Славнефть-ЯНОС» штрафную неустойку в размере 10% от суммы акцептованной Оферты. При несвоевременной или неполной выплате компенсации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3E1A56" w:rsidRDefault="003E1A56" w:rsidP="00533E52">
      <w:pPr>
        <w:autoSpaceDE w:val="0"/>
        <w:spacing w:before="0"/>
        <w:ind w:firstLine="709"/>
        <w:jc w:val="both"/>
        <w:rPr>
          <w:rFonts w:ascii="Times New Roman" w:hAnsi="Times New Roman"/>
          <w:color w:val="000000"/>
          <w:sz w:val="24"/>
        </w:rPr>
      </w:pPr>
    </w:p>
    <w:p w:rsidR="003E1A56" w:rsidRDefault="003E1A56" w:rsidP="00533E52">
      <w:pPr>
        <w:autoSpaceDE w:val="0"/>
        <w:spacing w:before="0"/>
        <w:ind w:firstLine="709"/>
        <w:jc w:val="both"/>
        <w:rPr>
          <w:rFonts w:ascii="Times New Roman" w:hAnsi="Times New Roman"/>
          <w:color w:val="000000"/>
          <w:sz w:val="24"/>
        </w:rPr>
      </w:pPr>
    </w:p>
    <w:p w:rsidR="003E1A56" w:rsidRDefault="003E1A56" w:rsidP="00533E52">
      <w:pPr>
        <w:autoSpaceDE w:val="0"/>
        <w:spacing w:before="0"/>
        <w:ind w:firstLine="709"/>
        <w:jc w:val="both"/>
        <w:rPr>
          <w:rFonts w:ascii="Times New Roman" w:hAnsi="Times New Roman"/>
          <w:color w:val="000000"/>
          <w:sz w:val="24"/>
        </w:rPr>
      </w:pPr>
    </w:p>
    <w:p w:rsidR="003E1A56" w:rsidRDefault="003E1A56" w:rsidP="00533E52">
      <w:pPr>
        <w:autoSpaceDE w:val="0"/>
        <w:spacing w:before="0"/>
        <w:ind w:firstLine="709"/>
        <w:jc w:val="both"/>
        <w:rPr>
          <w:rFonts w:ascii="Times New Roman" w:hAnsi="Times New Roman"/>
          <w:color w:val="000000"/>
          <w:sz w:val="24"/>
        </w:rPr>
      </w:pPr>
    </w:p>
    <w:p w:rsidR="003E1A56" w:rsidRDefault="003E1A56" w:rsidP="00533E52">
      <w:pPr>
        <w:autoSpaceDE w:val="0"/>
        <w:spacing w:before="0"/>
        <w:ind w:firstLine="709"/>
        <w:jc w:val="both"/>
        <w:rPr>
          <w:rFonts w:ascii="Times New Roman" w:hAnsi="Times New Roman"/>
          <w:color w:val="000000"/>
          <w:sz w:val="24"/>
        </w:rPr>
      </w:pPr>
    </w:p>
    <w:p w:rsidR="003E1A56" w:rsidRDefault="003E1A56" w:rsidP="00533E52">
      <w:pPr>
        <w:autoSpaceDE w:val="0"/>
        <w:spacing w:before="0"/>
        <w:ind w:firstLine="709"/>
        <w:jc w:val="both"/>
        <w:rPr>
          <w:rFonts w:ascii="Times New Roman" w:hAnsi="Times New Roman"/>
          <w:color w:val="000000"/>
          <w:sz w:val="24"/>
        </w:rPr>
      </w:pPr>
    </w:p>
    <w:p w:rsidR="003E1A56" w:rsidRPr="007C3AA7" w:rsidRDefault="003E1A56" w:rsidP="00533E52">
      <w:pPr>
        <w:autoSpaceDE w:val="0"/>
        <w:spacing w:before="0"/>
        <w:ind w:firstLine="709"/>
        <w:jc w:val="both"/>
        <w:rPr>
          <w:rFonts w:ascii="Times New Roman" w:hAnsi="Times New Roman"/>
          <w:color w:val="000000"/>
          <w:sz w:val="24"/>
        </w:rPr>
      </w:pPr>
    </w:p>
    <w:p w:rsidR="000633A2" w:rsidRDefault="000633A2" w:rsidP="00533E52">
      <w:pPr>
        <w:spacing w:before="0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533E52">
      <w:pPr>
        <w:spacing w:before="0"/>
        <w:rPr>
          <w:rFonts w:ascii="Times New Roman" w:hAnsi="Times New Roman"/>
          <w:b/>
          <w:bCs/>
          <w:sz w:val="24"/>
        </w:rPr>
      </w:pPr>
      <w:r w:rsidRPr="00C3289F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C3289F">
        <w:rPr>
          <w:rFonts w:ascii="Times New Roman" w:hAnsi="Times New Roman"/>
          <w:b/>
          <w:bCs/>
          <w:sz w:val="24"/>
        </w:rPr>
        <w:tab/>
      </w:r>
      <w:r w:rsidRPr="00C3289F">
        <w:rPr>
          <w:rFonts w:ascii="Times New Roman" w:hAnsi="Times New Roman"/>
          <w:b/>
          <w:bCs/>
          <w:sz w:val="24"/>
        </w:rPr>
        <w:tab/>
        <w:t xml:space="preserve"> ____________________    </w:t>
      </w:r>
      <w:r w:rsidR="0058528A">
        <w:rPr>
          <w:rFonts w:ascii="Times New Roman" w:hAnsi="Times New Roman"/>
          <w:b/>
          <w:bCs/>
          <w:sz w:val="24"/>
        </w:rPr>
        <w:t>Д.Ю.Уржумов</w:t>
      </w:r>
    </w:p>
    <w:p w:rsidR="00434154" w:rsidRPr="00C3289F" w:rsidRDefault="00434154" w:rsidP="00763BE4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34154" w:rsidRPr="00C3289F" w:rsidSect="00506763">
          <w:footerReference w:type="default" r:id="rId8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2</w:t>
      </w:r>
    </w:p>
    <w:p w:rsidR="008D72DA" w:rsidRPr="008D72DA" w:rsidRDefault="008D72DA" w:rsidP="008D72DA">
      <w:pPr>
        <w:spacing w:before="0"/>
        <w:jc w:val="center"/>
        <w:rPr>
          <w:rFonts w:ascii="Times New Roman" w:hAnsi="Times New Roman"/>
          <w:b/>
          <w:bCs/>
          <w:sz w:val="24"/>
        </w:rPr>
      </w:pPr>
      <w:r w:rsidRPr="008D72DA">
        <w:rPr>
          <w:rFonts w:ascii="Times New Roman" w:hAnsi="Times New Roman"/>
          <w:b/>
          <w:bCs/>
          <w:sz w:val="24"/>
        </w:rPr>
        <w:t>Извещение</w:t>
      </w:r>
    </w:p>
    <w:p w:rsidR="008D72DA" w:rsidRDefault="008D72DA" w:rsidP="008D72DA">
      <w:pPr>
        <w:spacing w:before="0"/>
        <w:jc w:val="center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о согласии сделать оферту</w:t>
      </w:r>
    </w:p>
    <w:p w:rsidR="00BD2576" w:rsidRPr="008D72DA" w:rsidRDefault="00BD2576" w:rsidP="008D72DA">
      <w:pPr>
        <w:spacing w:before="0"/>
        <w:jc w:val="center"/>
        <w:rPr>
          <w:rFonts w:ascii="Times New Roman" w:hAnsi="Times New Roman"/>
          <w:sz w:val="24"/>
        </w:rPr>
      </w:pPr>
    </w:p>
    <w:p w:rsidR="008D72DA" w:rsidRPr="008D72DA" w:rsidRDefault="008D72DA" w:rsidP="008D72D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Pr="008D72DA">
        <w:rPr>
          <w:rFonts w:ascii="Times New Roman" w:hAnsi="Times New Roman"/>
          <w:color w:val="000000"/>
          <w:sz w:val="24"/>
        </w:rPr>
        <w:t xml:space="preserve">№ </w:t>
      </w:r>
      <w:r w:rsidR="00F749D1">
        <w:rPr>
          <w:rFonts w:ascii="Times New Roman" w:hAnsi="Times New Roman"/>
          <w:color w:val="000000"/>
          <w:sz w:val="24"/>
        </w:rPr>
        <w:t>455</w:t>
      </w:r>
      <w:r w:rsidR="00D850B9">
        <w:rPr>
          <w:rFonts w:ascii="Times New Roman" w:hAnsi="Times New Roman"/>
          <w:color w:val="000000"/>
          <w:sz w:val="24"/>
        </w:rPr>
        <w:t>-КР</w:t>
      </w:r>
      <w:r w:rsidR="00B84A4D">
        <w:rPr>
          <w:rFonts w:ascii="Times New Roman" w:hAnsi="Times New Roman"/>
          <w:color w:val="000000"/>
          <w:sz w:val="24"/>
        </w:rPr>
        <w:t>-2018</w:t>
      </w:r>
      <w:r w:rsidRPr="008D72DA">
        <w:rPr>
          <w:rFonts w:ascii="Times New Roman" w:hAnsi="Times New Roman"/>
          <w:sz w:val="24"/>
        </w:rPr>
        <w:t xml:space="preserve"> </w:t>
      </w:r>
      <w:r w:rsidR="00B84A4D">
        <w:rPr>
          <w:rFonts w:ascii="Times New Roman" w:hAnsi="Times New Roman"/>
          <w:color w:val="000000"/>
          <w:sz w:val="24"/>
        </w:rPr>
        <w:t>от «</w:t>
      </w:r>
      <w:r w:rsidR="00FB2113">
        <w:rPr>
          <w:rFonts w:ascii="Times New Roman" w:hAnsi="Times New Roman"/>
          <w:color w:val="000000"/>
          <w:sz w:val="24"/>
        </w:rPr>
        <w:t>03</w:t>
      </w:r>
      <w:r w:rsidR="00B84A4D">
        <w:rPr>
          <w:rFonts w:ascii="Times New Roman" w:hAnsi="Times New Roman"/>
          <w:color w:val="000000"/>
          <w:sz w:val="24"/>
        </w:rPr>
        <w:t xml:space="preserve">» </w:t>
      </w:r>
      <w:r w:rsidR="00FB2113">
        <w:rPr>
          <w:rFonts w:ascii="Times New Roman" w:hAnsi="Times New Roman"/>
          <w:color w:val="000000"/>
          <w:sz w:val="24"/>
        </w:rPr>
        <w:t>сентября</w:t>
      </w:r>
      <w:bookmarkStart w:id="0" w:name="_GoBack"/>
      <w:bookmarkEnd w:id="0"/>
      <w:r w:rsidR="00B84A4D">
        <w:rPr>
          <w:rFonts w:ascii="Times New Roman" w:hAnsi="Times New Roman"/>
          <w:color w:val="000000"/>
          <w:sz w:val="24"/>
        </w:rPr>
        <w:t xml:space="preserve"> 2018</w:t>
      </w:r>
      <w:r w:rsidRPr="008D72DA">
        <w:rPr>
          <w:rFonts w:ascii="Times New Roman" w:hAnsi="Times New Roman"/>
          <w:sz w:val="24"/>
        </w:rPr>
        <w:t xml:space="preserve"> г.</w:t>
      </w:r>
      <w:r w:rsidRPr="008D72DA">
        <w:rPr>
          <w:rFonts w:ascii="Times New Roman" w:hAnsi="Times New Roman"/>
          <w:i/>
          <w:iCs/>
          <w:sz w:val="20"/>
        </w:rPr>
        <w:t>,</w:t>
      </w:r>
      <w:r w:rsidRPr="008D72DA">
        <w:rPr>
          <w:rFonts w:ascii="Times New Roman" w:hAnsi="Times New Roman"/>
          <w:sz w:val="24"/>
        </w:rPr>
        <w:t xml:space="preserve"> мы </w:t>
      </w:r>
      <w:r w:rsidRPr="008D72DA">
        <w:rPr>
          <w:rFonts w:ascii="Times New Roman" w:hAnsi="Times New Roman"/>
          <w:i/>
          <w:iCs/>
          <w:sz w:val="24"/>
        </w:rPr>
        <w:t>&lt;</w:t>
      </w:r>
      <w:r w:rsidRPr="008D72DA">
        <w:rPr>
          <w:rFonts w:ascii="Times New Roman" w:hAnsi="Times New Roman"/>
          <w:b/>
          <w:i/>
          <w:iCs/>
          <w:sz w:val="24"/>
        </w:rPr>
        <w:t>наименование организации</w:t>
      </w:r>
      <w:r w:rsidRPr="008D72DA">
        <w:rPr>
          <w:rFonts w:ascii="Times New Roman" w:hAnsi="Times New Roman"/>
          <w:i/>
          <w:iCs/>
          <w:sz w:val="24"/>
        </w:rPr>
        <w:t>&gt;</w:t>
      </w:r>
      <w:r w:rsidRPr="008D72DA">
        <w:rPr>
          <w:rFonts w:ascii="Times New Roman" w:hAnsi="Times New Roman"/>
          <w:sz w:val="24"/>
        </w:rPr>
        <w:t xml:space="preserve"> в лице </w:t>
      </w:r>
      <w:r w:rsidRPr="008D72DA">
        <w:rPr>
          <w:rFonts w:ascii="Times New Roman" w:hAnsi="Times New Roman"/>
          <w:i/>
          <w:iCs/>
          <w:sz w:val="24"/>
        </w:rPr>
        <w:t>&lt;</w:t>
      </w:r>
      <w:r w:rsidRPr="008D72DA">
        <w:rPr>
          <w:rFonts w:ascii="Times New Roman" w:hAnsi="Times New Roman"/>
          <w:b/>
          <w:i/>
          <w:iCs/>
          <w:sz w:val="24"/>
        </w:rPr>
        <w:t>наименование должности руководителя и его Ф.И.О.</w:t>
      </w:r>
      <w:r w:rsidRPr="008D72DA">
        <w:rPr>
          <w:rFonts w:ascii="Times New Roman" w:hAnsi="Times New Roman"/>
          <w:i/>
          <w:iCs/>
          <w:sz w:val="24"/>
        </w:rPr>
        <w:t>&gt;</w:t>
      </w:r>
      <w:r w:rsidRPr="008D72DA">
        <w:rPr>
          <w:rFonts w:ascii="Times New Roman" w:hAnsi="Times New Roman"/>
          <w:sz w:val="24"/>
        </w:rPr>
        <w:t xml:space="preserve"> сообщаем о согласии сделать Оферту № &lt;</w:t>
      </w:r>
      <w:r w:rsidRPr="008D72DA">
        <w:rPr>
          <w:rFonts w:ascii="Times New Roman" w:hAnsi="Times New Roman"/>
          <w:b/>
          <w:i/>
          <w:sz w:val="24"/>
        </w:rPr>
        <w:t>исх. номер оферты</w:t>
      </w:r>
      <w:r w:rsidRPr="008D72DA">
        <w:rPr>
          <w:rFonts w:ascii="Times New Roman" w:hAnsi="Times New Roman"/>
          <w:sz w:val="24"/>
        </w:rPr>
        <w:t>&gt; от &lt;</w:t>
      </w:r>
      <w:r w:rsidRPr="008D72DA">
        <w:rPr>
          <w:rFonts w:ascii="Times New Roman" w:hAnsi="Times New Roman"/>
          <w:b/>
          <w:i/>
          <w:sz w:val="24"/>
        </w:rPr>
        <w:t>дата оферты</w:t>
      </w:r>
      <w:r w:rsidRPr="008D72DA">
        <w:rPr>
          <w:rFonts w:ascii="Times New Roman" w:hAnsi="Times New Roman"/>
          <w:sz w:val="24"/>
        </w:rPr>
        <w:t>&gt;.</w:t>
      </w:r>
    </w:p>
    <w:p w:rsidR="008D72DA" w:rsidRPr="008D72DA" w:rsidRDefault="008D72DA" w:rsidP="008D72DA">
      <w:pPr>
        <w:autoSpaceDE w:val="0"/>
        <w:autoSpaceDN w:val="0"/>
        <w:adjustRightInd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В случае полного или частичного отзыва</w:t>
      </w:r>
      <w:r w:rsidR="00FB2113">
        <w:rPr>
          <w:rFonts w:ascii="Times New Roman" w:hAnsi="Times New Roman"/>
          <w:sz w:val="24"/>
        </w:rPr>
        <w:t>,</w:t>
      </w:r>
      <w:r w:rsidRPr="008D72DA">
        <w:rPr>
          <w:rFonts w:ascii="Times New Roman" w:hAnsi="Times New Roman"/>
          <w:sz w:val="24"/>
        </w:rPr>
        <w:t xml:space="preserve">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выплатить ОАО «Славнефть-ЯНОС» компенсацию в размере 5% от суммы Оферты. При несвоевременной или неполной выплате ОАО «Славнефть-ЯНОС» вправе начислить, а мы обязуемся уплатить, пени в размере 0,5% от несвоевременно уплаченной суммы до момента полного погашения.</w:t>
      </w:r>
    </w:p>
    <w:p w:rsidR="008D72DA" w:rsidRPr="008D72DA" w:rsidRDefault="008D72DA" w:rsidP="008D72D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2. Документы, предоставляемые нами в рамках предложения делать оферты № &lt;</w:t>
      </w:r>
      <w:r w:rsidRPr="008D72DA">
        <w:rPr>
          <w:rFonts w:ascii="Times New Roman" w:hAnsi="Times New Roman"/>
          <w:b/>
          <w:i/>
          <w:sz w:val="24"/>
        </w:rPr>
        <w:t>номер ПДО</w:t>
      </w:r>
      <w:r w:rsidRPr="008D72DA">
        <w:rPr>
          <w:rFonts w:ascii="Times New Roman" w:hAnsi="Times New Roman"/>
          <w:sz w:val="24"/>
        </w:rPr>
        <w:t>&gt; от &lt;</w:t>
      </w:r>
      <w:r w:rsidRPr="008D72DA">
        <w:rPr>
          <w:rFonts w:ascii="Times New Roman" w:hAnsi="Times New Roman"/>
          <w:b/>
          <w:i/>
          <w:sz w:val="24"/>
        </w:rPr>
        <w:t>дата ПДО</w:t>
      </w:r>
      <w:r w:rsidRPr="008D72DA">
        <w:rPr>
          <w:rFonts w:ascii="Times New Roman" w:hAnsi="Times New Roman"/>
          <w:sz w:val="24"/>
        </w:rPr>
        <w:t>&gt;, как по нашей инициативе, так и в ответ на запросы со стороны ОАО «Славнефть-ЯНОС», являются неотъемлемой частью нашей оферты.</w:t>
      </w:r>
    </w:p>
    <w:p w:rsidR="008D72DA" w:rsidRPr="008D72DA" w:rsidRDefault="008D72DA" w:rsidP="008D72DA">
      <w:pPr>
        <w:autoSpaceDE w:val="0"/>
        <w:autoSpaceDN w:val="0"/>
        <w:adjustRightInd w:val="0"/>
        <w:spacing w:before="6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 xml:space="preserve">3. В случае принятия нашей Оферты, мы обязуемся заключить с ОАО «Славнефть-ЯНОС» Договор </w:t>
      </w:r>
      <w:r w:rsidR="00D850B9">
        <w:rPr>
          <w:rFonts w:ascii="Times New Roman" w:hAnsi="Times New Roman"/>
          <w:sz w:val="24"/>
        </w:rPr>
        <w:t>на «</w:t>
      </w:r>
      <w:r w:rsidR="00D850B9" w:rsidRPr="00D850B9">
        <w:rPr>
          <w:rFonts w:ascii="Times New Roman" w:hAnsi="Times New Roman"/>
          <w:b/>
          <w:sz w:val="24"/>
          <w:szCs w:val="28"/>
        </w:rPr>
        <w:t>Определение причин образования отложений на установке изомеризации фр. С5-С6 (Изомалк-2), проведение анализов отложений, подготовка рекомендаций по исключению либо снижению их образования»</w:t>
      </w:r>
      <w:r w:rsidRPr="008D72DA">
        <w:rPr>
          <w:rFonts w:ascii="Times New Roman" w:hAnsi="Times New Roman"/>
          <w:sz w:val="24"/>
        </w:rPr>
        <w:t>, на условиях указанного предложения делать оферты не позднее 20 (двадцати) календарных дней с момента уведомления о принятии нашей Оферты.</w:t>
      </w:r>
    </w:p>
    <w:p w:rsidR="008D72DA" w:rsidRPr="008D72DA" w:rsidRDefault="008D72DA" w:rsidP="008D72DA">
      <w:pPr>
        <w:spacing w:before="0"/>
        <w:ind w:firstLine="284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 xml:space="preserve">Если по каким-либо причинам мы откажемся </w:t>
      </w:r>
      <w:r w:rsidRPr="008D72DA">
        <w:rPr>
          <w:rFonts w:ascii="Times New Roman" w:hAnsi="Times New Roman"/>
          <w:color w:val="000000"/>
          <w:sz w:val="24"/>
        </w:rPr>
        <w:t>(уклонимся) от</w:t>
      </w:r>
      <w:r w:rsidRPr="008D72DA">
        <w:rPr>
          <w:rFonts w:ascii="Times New Roman" w:hAnsi="Times New Roman"/>
          <w:sz w:val="24"/>
        </w:rPr>
        <w:t xml:space="preserve"> подписания договора на предложенных нами в оферте </w:t>
      </w:r>
      <w:r w:rsidRPr="008D72DA">
        <w:rPr>
          <w:rFonts w:ascii="Times New Roman" w:hAnsi="Times New Roman"/>
          <w:b/>
          <w:sz w:val="24"/>
        </w:rPr>
        <w:t>&lt;</w:t>
      </w:r>
      <w:r w:rsidRPr="008D72DA">
        <w:rPr>
          <w:rFonts w:ascii="Times New Roman" w:hAnsi="Times New Roman"/>
          <w:b/>
          <w:i/>
          <w:sz w:val="24"/>
        </w:rPr>
        <w:t>номер оферты</w:t>
      </w:r>
      <w:r w:rsidRPr="008D72DA">
        <w:rPr>
          <w:rFonts w:ascii="Times New Roman" w:hAnsi="Times New Roman"/>
          <w:b/>
          <w:sz w:val="24"/>
        </w:rPr>
        <w:t>&gt;</w:t>
      </w:r>
      <w:r w:rsidRPr="008D72DA">
        <w:rPr>
          <w:rFonts w:ascii="Times New Roman" w:hAnsi="Times New Roman"/>
          <w:sz w:val="24"/>
        </w:rPr>
        <w:t xml:space="preserve"> от </w:t>
      </w:r>
      <w:r w:rsidRPr="008D72DA">
        <w:rPr>
          <w:rFonts w:ascii="Times New Roman" w:hAnsi="Times New Roman"/>
          <w:b/>
          <w:sz w:val="24"/>
        </w:rPr>
        <w:t>&lt;</w:t>
      </w:r>
      <w:r w:rsidRPr="008D72DA">
        <w:rPr>
          <w:rFonts w:ascii="Times New Roman" w:hAnsi="Times New Roman"/>
          <w:b/>
          <w:i/>
          <w:sz w:val="24"/>
        </w:rPr>
        <w:t>дата оферты</w:t>
      </w:r>
      <w:r w:rsidRPr="008D72DA">
        <w:rPr>
          <w:rFonts w:ascii="Times New Roman" w:hAnsi="Times New Roman"/>
          <w:b/>
          <w:sz w:val="24"/>
        </w:rPr>
        <w:t xml:space="preserve">&gt; </w:t>
      </w:r>
      <w:r w:rsidRPr="008D72DA">
        <w:rPr>
          <w:rFonts w:ascii="Times New Roman" w:hAnsi="Times New Roman"/>
          <w:sz w:val="24"/>
        </w:rPr>
        <w:t>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выплатить Обществу компенсацию в размере 10% от суммы акцептованной Оферты. Признаём, что при несвоевременной или неполной выплате компенсации ОАО «Славнефть-ЯНОС» вправе начислить, а мы обязаны уплатить, пени в размере 0,5% от несвоевременно уплаченной суммы до момента полного погашения.</w:t>
      </w:r>
    </w:p>
    <w:p w:rsidR="008D72DA" w:rsidRPr="008D72DA" w:rsidRDefault="008D72DA" w:rsidP="008D72DA">
      <w:pPr>
        <w:spacing w:before="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4. Сообщаем о себе следующее:</w:t>
      </w:r>
    </w:p>
    <w:p w:rsidR="008D72DA" w:rsidRPr="008D72DA" w:rsidRDefault="00B84A4D" w:rsidP="008D72DA">
      <w:pPr>
        <w:spacing w:before="0"/>
        <w:ind w:left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Наименование организации: </w:t>
      </w:r>
      <w:r w:rsidR="008D72DA" w:rsidRPr="008D72DA">
        <w:rPr>
          <w:rFonts w:ascii="Times New Roman" w:hAnsi="Times New Roman"/>
          <w:sz w:val="24"/>
        </w:rPr>
        <w:t>____________________________________________________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Местонахождение: _____________________________________________________________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Почтовый адрес: _______________________________________________________________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Телефон, телефакс, электронный адрес: ___________________________________________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Организационно - правовая форма: _______________________________________________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Дата, место и орган регистрации организации: 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Банковские реквизиты: _________________________________________________________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 xml:space="preserve">БИК__________________________________, 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ИНН __________________________________</w:t>
      </w:r>
    </w:p>
    <w:p w:rsidR="008D72DA" w:rsidRPr="008D72DA" w:rsidRDefault="008D72DA" w:rsidP="008D72DA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8D72DA" w:rsidRPr="008D72DA" w:rsidRDefault="008D72DA" w:rsidP="008D72DA">
      <w:pPr>
        <w:spacing w:before="0"/>
        <w:ind w:left="539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_______________________________________________</w:t>
      </w:r>
      <w:r w:rsidR="00B84A4D">
        <w:rPr>
          <w:rFonts w:ascii="Times New Roman" w:hAnsi="Times New Roman"/>
          <w:sz w:val="24"/>
        </w:rPr>
        <w:t>_______________________________</w:t>
      </w:r>
    </w:p>
    <w:p w:rsidR="008D72DA" w:rsidRPr="008D72DA" w:rsidRDefault="008D72DA" w:rsidP="008D72DA">
      <w:pPr>
        <w:spacing w:before="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5.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8D72DA" w:rsidRPr="008D72DA" w:rsidRDefault="008D72DA" w:rsidP="008D72DA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 xml:space="preserve">6.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8D72DA" w:rsidRPr="008D72DA" w:rsidRDefault="008D72DA" w:rsidP="008D72DA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8D72DA" w:rsidRPr="008D72DA" w:rsidRDefault="008D72DA" w:rsidP="008D72DA">
      <w:pPr>
        <w:spacing w:before="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8D72DA" w:rsidRPr="008D72DA" w:rsidRDefault="008D72DA" w:rsidP="008D72DA">
      <w:pPr>
        <w:spacing w:before="0"/>
        <w:rPr>
          <w:rFonts w:ascii="Times New Roman" w:hAnsi="Times New Roman"/>
          <w:szCs w:val="22"/>
        </w:rPr>
      </w:pPr>
    </w:p>
    <w:p w:rsidR="008D72DA" w:rsidRPr="008D72DA" w:rsidRDefault="008D72DA" w:rsidP="008D72DA">
      <w:pPr>
        <w:spacing w:before="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Руководитель</w:t>
      </w:r>
      <w:r w:rsidRPr="008D72DA">
        <w:rPr>
          <w:rFonts w:ascii="Times New Roman" w:hAnsi="Times New Roman"/>
          <w:sz w:val="24"/>
        </w:rPr>
        <w:tab/>
        <w:t>________________</w:t>
      </w:r>
      <w:r w:rsidRPr="008D72DA">
        <w:rPr>
          <w:rFonts w:ascii="Times New Roman" w:hAnsi="Times New Roman"/>
          <w:sz w:val="24"/>
        </w:rPr>
        <w:tab/>
        <w:t>/Фамилия И.О./</w:t>
      </w:r>
    </w:p>
    <w:p w:rsidR="008D72DA" w:rsidRPr="008D72DA" w:rsidRDefault="008D72DA" w:rsidP="008D72DA">
      <w:pPr>
        <w:spacing w:before="0"/>
        <w:rPr>
          <w:rFonts w:ascii="Times New Roman" w:hAnsi="Times New Roman"/>
          <w:szCs w:val="22"/>
        </w:rPr>
      </w:pPr>
      <w:r w:rsidRPr="008D72DA">
        <w:rPr>
          <w:rFonts w:ascii="Times New Roman" w:hAnsi="Times New Roman"/>
          <w:sz w:val="24"/>
        </w:rPr>
        <w:tab/>
      </w:r>
      <w:r w:rsidRPr="008D72DA">
        <w:rPr>
          <w:rFonts w:ascii="Times New Roman" w:hAnsi="Times New Roman"/>
          <w:sz w:val="24"/>
        </w:rPr>
        <w:tab/>
      </w:r>
      <w:r w:rsidRPr="008D72DA">
        <w:rPr>
          <w:rFonts w:ascii="Times New Roman" w:hAnsi="Times New Roman"/>
          <w:sz w:val="24"/>
        </w:rPr>
        <w:tab/>
        <w:t xml:space="preserve">          </w:t>
      </w:r>
      <w:r w:rsidRPr="008D72DA">
        <w:rPr>
          <w:rFonts w:ascii="Times New Roman" w:hAnsi="Times New Roman"/>
          <w:szCs w:val="22"/>
        </w:rPr>
        <w:t>(подпись)</w:t>
      </w:r>
    </w:p>
    <w:p w:rsidR="008D72DA" w:rsidRDefault="008D72DA" w:rsidP="008D72DA">
      <w:pPr>
        <w:spacing w:before="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Главный бухгалтер</w:t>
      </w:r>
      <w:r w:rsidRPr="008D72DA">
        <w:rPr>
          <w:rFonts w:ascii="Times New Roman" w:hAnsi="Times New Roman"/>
          <w:sz w:val="24"/>
        </w:rPr>
        <w:tab/>
        <w:t>________________</w:t>
      </w:r>
      <w:r w:rsidRPr="008D72DA">
        <w:rPr>
          <w:rFonts w:ascii="Times New Roman" w:hAnsi="Times New Roman"/>
          <w:sz w:val="24"/>
        </w:rPr>
        <w:tab/>
        <w:t>/Фамилия И.О./</w:t>
      </w:r>
    </w:p>
    <w:p w:rsidR="001D6581" w:rsidRDefault="001D6581" w:rsidP="008D72DA">
      <w:pPr>
        <w:spacing w:before="0"/>
        <w:rPr>
          <w:rFonts w:ascii="Times New Roman" w:hAnsi="Times New Roman"/>
          <w:sz w:val="24"/>
        </w:rPr>
      </w:pPr>
    </w:p>
    <w:p w:rsidR="001D6581" w:rsidRDefault="001D6581" w:rsidP="008D72DA">
      <w:pPr>
        <w:spacing w:before="0"/>
        <w:rPr>
          <w:rFonts w:ascii="Times New Roman" w:hAnsi="Times New Roman"/>
          <w:sz w:val="24"/>
        </w:rPr>
      </w:pPr>
    </w:p>
    <w:p w:rsidR="001D6581" w:rsidRPr="008D72DA" w:rsidRDefault="001D6581" w:rsidP="008D72DA">
      <w:pPr>
        <w:spacing w:before="0"/>
        <w:rPr>
          <w:rFonts w:ascii="Times New Roman" w:hAnsi="Times New Roman"/>
          <w:sz w:val="24"/>
        </w:rPr>
      </w:pPr>
    </w:p>
    <w:p w:rsidR="00D53732" w:rsidRDefault="00D53732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D549DA" w:rsidRPr="00C3289F" w:rsidRDefault="000D2EB6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3</w:t>
      </w:r>
    </w:p>
    <w:p w:rsidR="001D6581" w:rsidRPr="001D6581" w:rsidRDefault="001D6581" w:rsidP="001D6581">
      <w:pPr>
        <w:spacing w:before="0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>На бланке участника закупки</w:t>
      </w:r>
    </w:p>
    <w:p w:rsidR="001D6581" w:rsidRPr="001D6581" w:rsidRDefault="001D6581" w:rsidP="001D6581">
      <w:pPr>
        <w:spacing w:before="0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>&lt;</w:t>
      </w:r>
      <w:r w:rsidRPr="001D6581">
        <w:rPr>
          <w:rFonts w:ascii="Times New Roman" w:hAnsi="Times New Roman"/>
          <w:i/>
          <w:sz w:val="24"/>
        </w:rPr>
        <w:t>исходящий номер</w:t>
      </w:r>
      <w:r w:rsidRPr="001D6581">
        <w:rPr>
          <w:rFonts w:ascii="Times New Roman" w:hAnsi="Times New Roman"/>
          <w:sz w:val="24"/>
        </w:rPr>
        <w:t>&gt;</w:t>
      </w:r>
      <w:r>
        <w:rPr>
          <w:rFonts w:ascii="Times New Roman" w:hAnsi="Times New Roman"/>
          <w:sz w:val="24"/>
        </w:rPr>
        <w:t xml:space="preserve">  </w:t>
      </w:r>
      <w:r w:rsidRPr="001D6581">
        <w:rPr>
          <w:rFonts w:ascii="Times New Roman" w:hAnsi="Times New Roman"/>
          <w:sz w:val="24"/>
        </w:rPr>
        <w:t>&lt;</w:t>
      </w:r>
      <w:r w:rsidRPr="001D6581">
        <w:rPr>
          <w:rFonts w:ascii="Times New Roman" w:hAnsi="Times New Roman"/>
          <w:i/>
          <w:sz w:val="24"/>
        </w:rPr>
        <w:t>дата</w:t>
      </w:r>
      <w:r w:rsidRPr="001D6581">
        <w:rPr>
          <w:rFonts w:ascii="Times New Roman" w:hAnsi="Times New Roman"/>
          <w:sz w:val="24"/>
        </w:rPr>
        <w:t>&gt;</w:t>
      </w:r>
      <w:r>
        <w:rPr>
          <w:rFonts w:ascii="Times New Roman" w:hAnsi="Times New Roman"/>
          <w:sz w:val="24"/>
        </w:rPr>
        <w:t xml:space="preserve">                                                    </w:t>
      </w:r>
      <w:r w:rsidRPr="001D6581">
        <w:rPr>
          <w:rFonts w:ascii="Times New Roman" w:hAnsi="Times New Roman"/>
          <w:sz w:val="24"/>
        </w:rPr>
        <w:t>ОАО «Славнефть-ЯНОС»</w:t>
      </w:r>
    </w:p>
    <w:p w:rsidR="001D6581" w:rsidRPr="001D6581" w:rsidRDefault="001D6581" w:rsidP="001D6581">
      <w:pPr>
        <w:spacing w:before="0"/>
        <w:ind w:left="6120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>Адрес: 150023, г. Ярославль, Московский пр., д.130</w:t>
      </w:r>
    </w:p>
    <w:p w:rsidR="001D6581" w:rsidRPr="001D6581" w:rsidRDefault="001D6581" w:rsidP="001D6581">
      <w:pPr>
        <w:spacing w:before="0"/>
        <w:ind w:left="6120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>от ____________________________</w:t>
      </w:r>
    </w:p>
    <w:p w:rsidR="001D6581" w:rsidRPr="001D6581" w:rsidRDefault="001D6581" w:rsidP="001D6581">
      <w:pPr>
        <w:spacing w:before="0"/>
        <w:ind w:left="6120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 xml:space="preserve"> ______________________________</w:t>
      </w:r>
    </w:p>
    <w:p w:rsidR="001D6581" w:rsidRPr="001D6581" w:rsidRDefault="001D6581" w:rsidP="001D6581">
      <w:pPr>
        <w:spacing w:before="0"/>
        <w:ind w:left="6120"/>
        <w:rPr>
          <w:rFonts w:ascii="Times New Roman" w:hAnsi="Times New Roman"/>
          <w:sz w:val="24"/>
        </w:rPr>
      </w:pPr>
    </w:p>
    <w:p w:rsidR="001D6581" w:rsidRPr="001D6581" w:rsidRDefault="001D6581" w:rsidP="001D6581">
      <w:pPr>
        <w:spacing w:before="0"/>
        <w:jc w:val="center"/>
        <w:rPr>
          <w:rFonts w:ascii="Times New Roman" w:hAnsi="Times New Roman"/>
          <w:b/>
          <w:bCs/>
          <w:sz w:val="24"/>
        </w:rPr>
      </w:pPr>
      <w:r w:rsidRPr="001D6581">
        <w:rPr>
          <w:rFonts w:ascii="Times New Roman" w:hAnsi="Times New Roman"/>
          <w:b/>
          <w:bCs/>
          <w:sz w:val="24"/>
        </w:rPr>
        <w:t>ПРЕДЛОЖЕНИЕ О ЗАКЛЮЧЕНИИ ДОГОВОРА</w:t>
      </w:r>
    </w:p>
    <w:p w:rsidR="001D6581" w:rsidRPr="001D6581" w:rsidRDefault="001D6581" w:rsidP="001D6581">
      <w:pPr>
        <w:spacing w:before="0"/>
        <w:jc w:val="center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>(безотзывная оферта)</w:t>
      </w:r>
    </w:p>
    <w:p w:rsidR="001D6581" w:rsidRPr="001D6581" w:rsidRDefault="001D6581" w:rsidP="001D6581">
      <w:pPr>
        <w:spacing w:before="0"/>
        <w:ind w:left="6120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>«____» __________________ 201</w:t>
      </w:r>
      <w:r w:rsidR="00BD2576">
        <w:rPr>
          <w:rFonts w:ascii="Times New Roman" w:hAnsi="Times New Roman"/>
          <w:sz w:val="24"/>
        </w:rPr>
        <w:t>8</w:t>
      </w:r>
      <w:r w:rsidRPr="001D6581">
        <w:rPr>
          <w:rFonts w:ascii="Times New Roman" w:hAnsi="Times New Roman"/>
          <w:sz w:val="24"/>
        </w:rPr>
        <w:t xml:space="preserve"> г.</w:t>
      </w:r>
    </w:p>
    <w:p w:rsidR="001D6581" w:rsidRPr="001D6581" w:rsidRDefault="001D6581" w:rsidP="001D6581">
      <w:pPr>
        <w:spacing w:before="0"/>
        <w:ind w:left="6120"/>
        <w:rPr>
          <w:rFonts w:ascii="Times New Roman" w:hAnsi="Times New Roman"/>
          <w:sz w:val="24"/>
        </w:rPr>
      </w:pPr>
    </w:p>
    <w:p w:rsidR="001D6581" w:rsidRPr="001D6581" w:rsidRDefault="001D6581" w:rsidP="001D6581">
      <w:pPr>
        <w:spacing w:before="0"/>
        <w:ind w:firstLine="567"/>
        <w:jc w:val="both"/>
        <w:rPr>
          <w:rFonts w:ascii="Times New Roman" w:hAnsi="Times New Roman"/>
          <w:sz w:val="24"/>
          <w:lang w:val="x-none" w:eastAsia="x-none"/>
        </w:rPr>
      </w:pPr>
      <w:r w:rsidRPr="001D6581">
        <w:rPr>
          <w:rFonts w:ascii="Times New Roman" w:hAnsi="Times New Roman"/>
          <w:sz w:val="24"/>
          <w:lang w:val="x-none" w:eastAsia="x-none"/>
        </w:rPr>
        <w:t xml:space="preserve">_______________________________________________________ направляет настоящую оферту ОАО </w:t>
      </w:r>
      <w:r w:rsidRPr="001D6581">
        <w:rPr>
          <w:rFonts w:ascii="Times New Roman" w:hAnsi="Times New Roman"/>
          <w:sz w:val="24"/>
          <w:lang w:eastAsia="x-none"/>
        </w:rPr>
        <w:t>«</w:t>
      </w:r>
      <w:r w:rsidRPr="001D6581">
        <w:rPr>
          <w:rFonts w:ascii="Times New Roman" w:hAnsi="Times New Roman"/>
          <w:sz w:val="24"/>
          <w:lang w:val="x-none" w:eastAsia="x-none"/>
        </w:rPr>
        <w:t>Славнефть-ЯНОС</w:t>
      </w:r>
      <w:r w:rsidRPr="001D6581">
        <w:rPr>
          <w:rFonts w:ascii="Times New Roman" w:hAnsi="Times New Roman"/>
          <w:sz w:val="24"/>
          <w:lang w:eastAsia="x-none"/>
        </w:rPr>
        <w:t>»</w:t>
      </w:r>
      <w:r w:rsidRPr="001D6581">
        <w:rPr>
          <w:rFonts w:ascii="Times New Roman" w:hAnsi="Times New Roman"/>
          <w:sz w:val="24"/>
          <w:lang w:val="x-none" w:eastAsia="x-none"/>
        </w:rPr>
        <w:t xml:space="preserve"> с целью заключения </w:t>
      </w:r>
      <w:r w:rsidRPr="001D6581">
        <w:rPr>
          <w:rFonts w:ascii="Times New Roman" w:hAnsi="Times New Roman"/>
          <w:sz w:val="24"/>
          <w:lang w:eastAsia="x-none"/>
        </w:rPr>
        <w:t>Д</w:t>
      </w:r>
      <w:r w:rsidRPr="001D6581">
        <w:rPr>
          <w:rFonts w:ascii="Times New Roman" w:hAnsi="Times New Roman"/>
          <w:sz w:val="24"/>
          <w:lang w:val="x-none" w:eastAsia="x-none"/>
        </w:rPr>
        <w:t xml:space="preserve">оговора </w:t>
      </w:r>
      <w:r w:rsidRPr="001D6581">
        <w:rPr>
          <w:rFonts w:ascii="Times New Roman" w:hAnsi="Times New Roman"/>
          <w:sz w:val="24"/>
          <w:lang w:eastAsia="x-none"/>
        </w:rPr>
        <w:t>выполнения работ на</w:t>
      </w:r>
      <w:r w:rsidRPr="001D6581">
        <w:rPr>
          <w:rFonts w:ascii="Times New Roman" w:hAnsi="Times New Roman"/>
          <w:sz w:val="24"/>
          <w:lang w:val="x-none" w:eastAsia="x-none"/>
        </w:rPr>
        <w:t xml:space="preserve"> следующи</w:t>
      </w:r>
      <w:r w:rsidRPr="001D6581">
        <w:rPr>
          <w:rFonts w:ascii="Times New Roman" w:hAnsi="Times New Roman"/>
          <w:sz w:val="24"/>
          <w:lang w:eastAsia="x-none"/>
        </w:rPr>
        <w:t>х</w:t>
      </w:r>
      <w:r w:rsidRPr="001D6581">
        <w:rPr>
          <w:rFonts w:ascii="Times New Roman" w:hAnsi="Times New Roman"/>
          <w:sz w:val="24"/>
          <w:lang w:val="x-none" w:eastAsia="x-none"/>
        </w:rPr>
        <w:t xml:space="preserve"> условия</w:t>
      </w:r>
      <w:r w:rsidRPr="001D6581">
        <w:rPr>
          <w:rFonts w:ascii="Times New Roman" w:hAnsi="Times New Roman"/>
          <w:sz w:val="24"/>
          <w:lang w:eastAsia="x-none"/>
        </w:rPr>
        <w:t>х</w:t>
      </w:r>
      <w:r w:rsidRPr="001D6581">
        <w:rPr>
          <w:rFonts w:ascii="Times New Roman" w:hAnsi="Times New Roman"/>
          <w:sz w:val="24"/>
          <w:lang w:val="x-none" w:eastAsia="x-none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2"/>
        <w:gridCol w:w="5164"/>
      </w:tblGrid>
      <w:tr w:rsidR="001D6581" w:rsidRPr="001D6581" w:rsidTr="00FA157F">
        <w:trPr>
          <w:trHeight w:val="654"/>
        </w:trPr>
        <w:tc>
          <w:tcPr>
            <w:tcW w:w="4820" w:type="dxa"/>
            <w:vAlign w:val="center"/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1D6581">
              <w:rPr>
                <w:rFonts w:ascii="Times New Roman" w:hAnsi="Times New Roman"/>
                <w:sz w:val="24"/>
              </w:rPr>
              <w:t>Наименование предмета оферты:</w:t>
            </w:r>
          </w:p>
        </w:tc>
        <w:tc>
          <w:tcPr>
            <w:tcW w:w="5210" w:type="dxa"/>
            <w:vAlign w:val="center"/>
          </w:tcPr>
          <w:p w:rsidR="001D6581" w:rsidRPr="001D6581" w:rsidRDefault="00D850B9" w:rsidP="00BD2576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D850B9">
              <w:rPr>
                <w:rFonts w:ascii="Times New Roman" w:hAnsi="Times New Roman"/>
                <w:b/>
                <w:color w:val="000000"/>
                <w:sz w:val="24"/>
              </w:rPr>
              <w:t>Определение причин образования отложений на установке изомеризации фр. С5-С6 (Изомалк-2), проведение анализов отложений, подготовка рекомендаций по исключению либо снижению их образования»</w:t>
            </w:r>
          </w:p>
        </w:tc>
      </w:tr>
      <w:tr w:rsidR="001D6581" w:rsidRPr="001D6581" w:rsidTr="00FA157F">
        <w:trPr>
          <w:trHeight w:val="399"/>
        </w:trPr>
        <w:tc>
          <w:tcPr>
            <w:tcW w:w="4820" w:type="dxa"/>
            <w:vAlign w:val="center"/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1D6581">
              <w:rPr>
                <w:rFonts w:ascii="Times New Roman" w:hAnsi="Times New Roman"/>
                <w:sz w:val="24"/>
              </w:rPr>
              <w:t>Сроки выполнения работ</w:t>
            </w:r>
          </w:p>
        </w:tc>
        <w:tc>
          <w:tcPr>
            <w:tcW w:w="5210" w:type="dxa"/>
            <w:vAlign w:val="center"/>
          </w:tcPr>
          <w:p w:rsidR="001D6581" w:rsidRPr="001D6581" w:rsidRDefault="00D850B9" w:rsidP="00642FB4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Н</w:t>
            </w:r>
            <w:r w:rsidRPr="00D850B9">
              <w:rPr>
                <w:rFonts w:ascii="Times New Roman" w:hAnsi="Times New Roman"/>
                <w:bCs/>
                <w:sz w:val="24"/>
              </w:rPr>
              <w:t>ачало работ- с даты подписания договора, окончание – 30 рабочих дней после получения образцов отложений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  <w:tr w:rsidR="001D6581" w:rsidRPr="001D6581" w:rsidTr="00FA157F">
        <w:trPr>
          <w:trHeight w:val="736"/>
        </w:trPr>
        <w:tc>
          <w:tcPr>
            <w:tcW w:w="4820" w:type="dxa"/>
            <w:vAlign w:val="center"/>
          </w:tcPr>
          <w:p w:rsidR="001D6581" w:rsidRPr="001D6581" w:rsidRDefault="004A4855" w:rsidP="00D850B9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4A4855">
              <w:rPr>
                <w:rFonts w:ascii="Times New Roman" w:hAnsi="Times New Roman"/>
                <w:color w:val="000000"/>
                <w:sz w:val="24"/>
              </w:rPr>
              <w:t xml:space="preserve">Стоимость работ в руб. </w:t>
            </w:r>
            <w:r w:rsidRPr="00D850B9">
              <w:rPr>
                <w:rFonts w:ascii="Times New Roman" w:hAnsi="Times New Roman"/>
                <w:color w:val="000000"/>
                <w:sz w:val="24"/>
              </w:rPr>
              <w:t>(без</w:t>
            </w:r>
            <w:r w:rsidRPr="00D850B9">
              <w:rPr>
                <w:rFonts w:ascii="Times New Roman" w:hAnsi="Times New Roman"/>
                <w:color w:val="000000"/>
                <w:spacing w:val="1"/>
                <w:sz w:val="24"/>
              </w:rPr>
              <w:t xml:space="preserve"> НДС</w:t>
            </w:r>
            <w:r w:rsidR="00D850B9" w:rsidRPr="00D850B9">
              <w:rPr>
                <w:rFonts w:ascii="Times New Roman" w:hAnsi="Times New Roman"/>
                <w:color w:val="000000"/>
                <w:spacing w:val="1"/>
                <w:sz w:val="24"/>
              </w:rPr>
              <w:t>)</w:t>
            </w:r>
          </w:p>
        </w:tc>
        <w:tc>
          <w:tcPr>
            <w:tcW w:w="5210" w:type="dxa"/>
            <w:vAlign w:val="center"/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D6581" w:rsidRPr="001D6581" w:rsidTr="00FA157F">
        <w:trPr>
          <w:trHeight w:val="675"/>
        </w:trPr>
        <w:tc>
          <w:tcPr>
            <w:tcW w:w="4820" w:type="dxa"/>
            <w:tcBorders>
              <w:bottom w:val="single" w:sz="8" w:space="0" w:color="auto"/>
            </w:tcBorders>
            <w:vAlign w:val="center"/>
          </w:tcPr>
          <w:p w:rsidR="001D6581" w:rsidRPr="001D6581" w:rsidRDefault="004A4855" w:rsidP="00D850B9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4A4855">
              <w:rPr>
                <w:rFonts w:ascii="Times New Roman" w:hAnsi="Times New Roman"/>
                <w:color w:val="000000"/>
                <w:sz w:val="24"/>
              </w:rPr>
              <w:t xml:space="preserve">Стоимость работ в руб. </w:t>
            </w:r>
            <w:r w:rsidRPr="00D850B9">
              <w:rPr>
                <w:rFonts w:ascii="Times New Roman" w:hAnsi="Times New Roman"/>
                <w:color w:val="000000"/>
                <w:sz w:val="24"/>
              </w:rPr>
              <w:t>(с учётом НДС</w:t>
            </w:r>
            <w:r w:rsidR="00D850B9">
              <w:rPr>
                <w:rFonts w:ascii="Times New Roman" w:hAnsi="Times New Roman"/>
                <w:color w:val="000000"/>
                <w:sz w:val="24"/>
              </w:rPr>
              <w:t>)</w:t>
            </w:r>
            <w:r w:rsidRPr="004A48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210" w:type="dxa"/>
            <w:tcBorders>
              <w:bottom w:val="single" w:sz="8" w:space="0" w:color="auto"/>
            </w:tcBorders>
            <w:vAlign w:val="center"/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D6581" w:rsidRPr="001D6581" w:rsidTr="00FA157F">
        <w:trPr>
          <w:trHeight w:val="308"/>
        </w:trPr>
        <w:tc>
          <w:tcPr>
            <w:tcW w:w="4820" w:type="dxa"/>
            <w:tcBorders>
              <w:top w:val="single" w:sz="8" w:space="0" w:color="auto"/>
            </w:tcBorders>
            <w:vAlign w:val="center"/>
          </w:tcPr>
          <w:p w:rsidR="001D6581" w:rsidRPr="001D6581" w:rsidRDefault="001D6581" w:rsidP="00F749D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1D6581">
              <w:rPr>
                <w:rFonts w:ascii="Times New Roman" w:hAnsi="Times New Roman"/>
                <w:sz w:val="24"/>
              </w:rPr>
              <w:t xml:space="preserve">Условия оплаты работ </w:t>
            </w:r>
          </w:p>
        </w:tc>
        <w:tc>
          <w:tcPr>
            <w:tcW w:w="5210" w:type="dxa"/>
            <w:tcBorders>
              <w:top w:val="single" w:sz="8" w:space="0" w:color="auto"/>
            </w:tcBorders>
            <w:vAlign w:val="center"/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D6581" w:rsidRPr="001D6581" w:rsidTr="00FA157F">
        <w:trPr>
          <w:trHeight w:val="675"/>
        </w:trPr>
        <w:tc>
          <w:tcPr>
            <w:tcW w:w="4820" w:type="dxa"/>
            <w:tcBorders>
              <w:top w:val="single" w:sz="8" w:space="0" w:color="auto"/>
            </w:tcBorders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</w:p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1D6581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5210" w:type="dxa"/>
            <w:tcBorders>
              <w:top w:val="single" w:sz="8" w:space="0" w:color="auto"/>
            </w:tcBorders>
            <w:vAlign w:val="center"/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D6581" w:rsidRPr="001D6581" w:rsidTr="00FA157F">
        <w:trPr>
          <w:trHeight w:val="375"/>
        </w:trPr>
        <w:tc>
          <w:tcPr>
            <w:tcW w:w="4820" w:type="dxa"/>
            <w:vAlign w:val="center"/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1D6581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5210" w:type="dxa"/>
            <w:vAlign w:val="center"/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1D6581" w:rsidRPr="001D6581" w:rsidRDefault="001D6581" w:rsidP="001D6581">
      <w:pPr>
        <w:spacing w:before="0"/>
        <w:jc w:val="both"/>
        <w:rPr>
          <w:rFonts w:ascii="Times New Roman" w:hAnsi="Times New Roman"/>
          <w:bCs/>
          <w:sz w:val="24"/>
        </w:rPr>
      </w:pPr>
    </w:p>
    <w:p w:rsidR="001D6581" w:rsidRPr="001D6581" w:rsidRDefault="001D6581" w:rsidP="001D6581">
      <w:pPr>
        <w:spacing w:before="0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1</w:t>
      </w:r>
      <w:r w:rsidRPr="001D6581">
        <w:rPr>
          <w:rFonts w:ascii="Times New Roman" w:hAnsi="Times New Roman"/>
          <w:b/>
          <w:bCs/>
          <w:szCs w:val="22"/>
        </w:rPr>
        <w:t xml:space="preserve">.  </w:t>
      </w:r>
      <w:r w:rsidRPr="001D6581">
        <w:rPr>
          <w:rFonts w:ascii="Times New Roman" w:hAnsi="Times New Roman"/>
          <w:bCs/>
          <w:szCs w:val="22"/>
        </w:rPr>
        <w:t>Настоящее предложение может быть акцептовано до  «____» __________________ 20___ г.</w:t>
      </w:r>
    </w:p>
    <w:p w:rsidR="001D6581" w:rsidRPr="001D6581" w:rsidRDefault="001D6581" w:rsidP="001D6581">
      <w:pPr>
        <w:spacing w:before="0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 xml:space="preserve">      (включительно).</w:t>
      </w:r>
    </w:p>
    <w:p w:rsidR="001D6581" w:rsidRPr="001D6581" w:rsidRDefault="001D6581" w:rsidP="001D6581">
      <w:pPr>
        <w:spacing w:before="0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2.  Настоящее предложение не может быть отозвано и является безотзывной офертой.</w:t>
      </w:r>
    </w:p>
    <w:p w:rsidR="001D6581" w:rsidRPr="001D6581" w:rsidRDefault="001D6581" w:rsidP="001D6581">
      <w:pPr>
        <w:spacing w:before="0"/>
        <w:ind w:left="284" w:hanging="284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3. Допускается акцепт в отношении одной, нескольких или всех позиций, перечисленных в         Коммерческом предложении, прилагаемом к настоящей оферте, в любом сочетании.</w:t>
      </w:r>
    </w:p>
    <w:p w:rsidR="001D6581" w:rsidRPr="001D6581" w:rsidRDefault="001D6581" w:rsidP="001D6581">
      <w:pPr>
        <w:spacing w:before="0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4.  Настоящая оферта может быть акцептована не более одного раза.</w:t>
      </w:r>
    </w:p>
    <w:p w:rsidR="001D6581" w:rsidRPr="001D6581" w:rsidRDefault="001D6581" w:rsidP="001D6581">
      <w:pPr>
        <w:spacing w:before="0"/>
        <w:ind w:left="284" w:hanging="284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5. Акцепт не может содержать условий, отличных от настоящей оферты. Акцепт части   работ/услуг,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1D6581" w:rsidRPr="001D6581" w:rsidRDefault="001D6581" w:rsidP="001D6581">
      <w:pPr>
        <w:spacing w:before="0"/>
        <w:ind w:left="284" w:hanging="284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6. Дата указанная в уведомлении победителю является датой акцепта оферты и датой заключения   договора.</w:t>
      </w:r>
    </w:p>
    <w:p w:rsidR="001D6581" w:rsidRPr="001D6581" w:rsidRDefault="001D6581" w:rsidP="001D6581">
      <w:pPr>
        <w:spacing w:before="0"/>
        <w:ind w:left="284" w:hanging="284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7. 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«Славнефть-ЯНОС». Так же мы признаем право ОАО «Славнефть-ЯНОС» не рассматривать поданную нами оферту в случае направления нами протокола разногласий к проекту договора/контракта ОАО «Славнефть-ЯНОС».</w:t>
      </w:r>
    </w:p>
    <w:p w:rsidR="001D6581" w:rsidRPr="001D6581" w:rsidRDefault="001D6581" w:rsidP="001D6581">
      <w:pPr>
        <w:spacing w:before="0"/>
        <w:ind w:left="284" w:hanging="284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8. Более подробные условия оферты содержатся в приложениях, являющихся неотъемлемой частью оферты.</w:t>
      </w:r>
    </w:p>
    <w:p w:rsidR="001D6581" w:rsidRPr="001D6581" w:rsidRDefault="001D6581" w:rsidP="001D6581">
      <w:pPr>
        <w:spacing w:before="0"/>
        <w:rPr>
          <w:rFonts w:ascii="Times New Roman" w:hAnsi="Times New Roman"/>
          <w:sz w:val="24"/>
        </w:rPr>
        <w:sectPr w:rsidR="001D6581" w:rsidRPr="001D6581" w:rsidSect="00FA157F">
          <w:pgSz w:w="11907" w:h="16840" w:code="9"/>
          <w:pgMar w:top="454" w:right="851" w:bottom="454" w:left="992" w:header="680" w:footer="340" w:gutter="0"/>
          <w:cols w:space="60"/>
          <w:noEndnote/>
          <w:docGrid w:linePitch="326"/>
        </w:sectPr>
      </w:pPr>
      <w:r w:rsidRPr="001D6581">
        <w:rPr>
          <w:rFonts w:ascii="Times New Roman" w:hAnsi="Times New Roman"/>
          <w:i/>
          <w:iCs/>
          <w:sz w:val="24"/>
        </w:rPr>
        <w:t>МП</w:t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  <w:t>Подпись:</w:t>
      </w:r>
      <w:r w:rsidRPr="001D6581">
        <w:rPr>
          <w:rFonts w:ascii="Times New Roman" w:hAnsi="Times New Roman"/>
          <w:sz w:val="24"/>
        </w:rPr>
        <w:t xml:space="preserve"> __________________</w:t>
      </w:r>
    </w:p>
    <w:p w:rsidR="003C3181" w:rsidRPr="00C3289F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3C3181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5</w:t>
      </w:r>
    </w:p>
    <w:p w:rsidR="00B71877" w:rsidRPr="00C3289F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BD5978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0859EA" w:rsidRPr="00BD5978" w:rsidRDefault="000859EA" w:rsidP="00B71877">
      <w:pPr>
        <w:pStyle w:val="Times12"/>
        <w:ind w:firstLine="0"/>
        <w:jc w:val="center"/>
        <w:rPr>
          <w:b/>
          <w:sz w:val="22"/>
        </w:rPr>
      </w:pPr>
    </w:p>
    <w:p w:rsidR="00B71877" w:rsidRPr="00C3289F" w:rsidRDefault="00B71877" w:rsidP="00B71877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B71877" w:rsidRPr="00C3289F" w:rsidRDefault="00B71877" w:rsidP="00B71877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3C3181" w:rsidRPr="00D53E31" w:rsidRDefault="00132B25" w:rsidP="00223D66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</w:rPr>
        <w:br w:type="page"/>
      </w:r>
      <w:r w:rsidR="00D9443F"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6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85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1651"/>
        <w:gridCol w:w="770"/>
        <w:gridCol w:w="789"/>
        <w:gridCol w:w="1559"/>
        <w:gridCol w:w="1701"/>
        <w:gridCol w:w="50"/>
        <w:gridCol w:w="1935"/>
      </w:tblGrid>
      <w:tr w:rsidR="00D86698" w:rsidRPr="00D86698" w:rsidTr="00CD4DF9">
        <w:trPr>
          <w:trHeight w:val="250"/>
        </w:trPr>
        <w:tc>
          <w:tcPr>
            <w:tcW w:w="14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50B9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Справка о заключенных и выполненных аналогичных договорах за </w:t>
            </w:r>
            <w:r w:rsidR="00D850B9">
              <w:rPr>
                <w:rFonts w:ascii="Times New Roman" w:hAnsi="Times New Roman"/>
                <w:b/>
                <w:bCs/>
                <w:color w:val="000000"/>
                <w:sz w:val="24"/>
              </w:rPr>
              <w:t>10</w:t>
            </w:r>
            <w:r w:rsidR="00C46299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лет</w:t>
            </w: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*</w:t>
            </w:r>
          </w:p>
        </w:tc>
      </w:tr>
      <w:tr w:rsidR="00D86698" w:rsidRPr="00D86698" w:rsidTr="00CD4DF9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14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Наименование Претендента: _________________________________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Контактное лицо, его должность, телефон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заключения договора</w:t>
            </w:r>
          </w:p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выполнения обязательств по договору </w:t>
            </w:r>
          </w:p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Сумма договора, тыс. руб.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Сведения о рекламациях по перечисленным договорам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53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74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4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61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61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"_______"_____________________201_г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28"/>
        </w:trPr>
        <w:tc>
          <w:tcPr>
            <w:tcW w:w="80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D86698" w:rsidRPr="00D86698" w:rsidRDefault="00D86698" w:rsidP="00D86698">
      <w:pPr>
        <w:spacing w:before="0" w:line="276" w:lineRule="auto"/>
        <w:rPr>
          <w:rFonts w:ascii="Times New Roman" w:hAnsi="Times New Roman"/>
          <w:sz w:val="24"/>
        </w:rPr>
      </w:pPr>
      <w:r w:rsidRPr="00D86698">
        <w:rPr>
          <w:rFonts w:ascii="Times New Roman" w:hAnsi="Times New Roman"/>
          <w:sz w:val="24"/>
        </w:rPr>
        <w:t xml:space="preserve">  </w:t>
      </w:r>
    </w:p>
    <w:p w:rsidR="00D86698" w:rsidRPr="00D86698" w:rsidRDefault="00D86698" w:rsidP="00D86698">
      <w:pPr>
        <w:spacing w:before="0" w:line="276" w:lineRule="auto"/>
        <w:rPr>
          <w:rFonts w:ascii="Times New Roman" w:hAnsi="Times New Roman"/>
          <w:b/>
          <w:szCs w:val="22"/>
        </w:rPr>
      </w:pPr>
      <w:r w:rsidRPr="00D86698">
        <w:rPr>
          <w:rFonts w:ascii="Times New Roman" w:hAnsi="Times New Roman"/>
          <w:sz w:val="24"/>
        </w:rP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Задании  на проектирование.</w:t>
      </w:r>
    </w:p>
    <w:p w:rsidR="00D86698" w:rsidRDefault="00D86698" w:rsidP="00CC3DD8">
      <w:pPr>
        <w:spacing w:before="0"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  <w:sectPr w:rsidR="00D86698" w:rsidSect="001D6581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3C3181" w:rsidRPr="00D53E31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7</w:t>
      </w:r>
    </w:p>
    <w:p w:rsidR="001A1FF6" w:rsidRPr="00D53E31" w:rsidRDefault="001A1FF6" w:rsidP="001A1FF6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tbl>
      <w:tblPr>
        <w:tblW w:w="14884" w:type="dxa"/>
        <w:tblInd w:w="108" w:type="dxa"/>
        <w:tblLook w:val="04A0" w:firstRow="1" w:lastRow="0" w:firstColumn="1" w:lastColumn="0" w:noHBand="0" w:noVBand="1"/>
      </w:tblPr>
      <w:tblGrid>
        <w:gridCol w:w="564"/>
        <w:gridCol w:w="2271"/>
        <w:gridCol w:w="1843"/>
        <w:gridCol w:w="2410"/>
        <w:gridCol w:w="1559"/>
        <w:gridCol w:w="1559"/>
        <w:gridCol w:w="2835"/>
        <w:gridCol w:w="1843"/>
      </w:tblGrid>
      <w:tr w:rsidR="00956A84" w:rsidRPr="00956A84" w:rsidTr="00CD4DF9">
        <w:trPr>
          <w:trHeight w:val="221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6708B7" w:rsidRDefault="00956A84" w:rsidP="00956A84">
            <w:pPr>
              <w:keepNext/>
              <w:keepLines/>
              <w:widowControl w:val="0"/>
              <w:spacing w:before="20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6708B7">
              <w:rPr>
                <w:rFonts w:ascii="Times New Roman" w:hAnsi="Times New Roman"/>
                <w:b/>
                <w:bCs/>
                <w:iCs/>
                <w:sz w:val="24"/>
              </w:rPr>
              <w:t>Справка о наличии кадровых ресурсов*</w:t>
            </w:r>
          </w:p>
        </w:tc>
      </w:tr>
      <w:tr w:rsidR="00956A84" w:rsidRPr="00956A84" w:rsidTr="00CD4DF9">
        <w:trPr>
          <w:trHeight w:val="298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Претендента: _________________________________</w:t>
            </w:r>
          </w:p>
        </w:tc>
      </w:tr>
      <w:tr w:rsidR="00956A84" w:rsidRPr="00956A84" w:rsidTr="00CD4DF9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97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Образование, ученая степень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Учебное заведение, год окончания, полученная специальность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Стаж работы в </w:t>
            </w:r>
            <w:r w:rsidRPr="00956A8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данной</w:t>
            </w: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должности, лет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63533A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533A">
              <w:rPr>
                <w:rFonts w:ascii="Times New Roman" w:hAnsi="Times New Roman"/>
                <w:color w:val="000000"/>
                <w:sz w:val="20"/>
                <w:szCs w:val="20"/>
              </w:rPr>
              <w:t>Наличие обучения, аттестации (в том числе в области охраны труда и Пром. Безопасности) (№ св - ва, дата выдачи)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Выполняемые разделы проекта**</w:t>
            </w:r>
          </w:p>
        </w:tc>
      </w:tr>
      <w:tr w:rsidR="00956A84" w:rsidRPr="00956A84" w:rsidTr="00CD4DF9">
        <w:trPr>
          <w:trHeight w:val="38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363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Специалисты по профилю работы (ГИПы, начальники отделов, инженеры-конструкторы и т.п. с разбивкой по отделам)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956A84" w:rsidRPr="00956A84" w:rsidRDefault="00956A84" w:rsidP="00956A84">
      <w:pPr>
        <w:shd w:val="clear" w:color="auto" w:fill="FFFFFF"/>
        <w:spacing w:after="240"/>
        <w:ind w:firstLine="567"/>
        <w:jc w:val="both"/>
        <w:rPr>
          <w:rFonts w:ascii="Times New Roman" w:hAnsi="Times New Roman"/>
          <w:szCs w:val="22"/>
        </w:rPr>
      </w:pPr>
      <w:r w:rsidRPr="00956A84">
        <w:rPr>
          <w:rFonts w:ascii="Times New Roman" w:hAnsi="Times New Roman"/>
          <w:szCs w:val="22"/>
        </w:rPr>
        <w:t>Всего общая численность организации составляет _______ чел.</w:t>
      </w:r>
    </w:p>
    <w:p w:rsidR="001D6581" w:rsidRDefault="001D6581" w:rsidP="00956A84">
      <w:pPr>
        <w:shd w:val="clear" w:color="auto" w:fill="FFFFFF"/>
        <w:spacing w:before="240"/>
        <w:ind w:left="1134" w:right="-40" w:firstLine="567"/>
        <w:rPr>
          <w:rFonts w:ascii="Times New Roman" w:hAnsi="Times New Roman"/>
          <w:spacing w:val="-1"/>
          <w:szCs w:val="22"/>
        </w:rPr>
      </w:pPr>
    </w:p>
    <w:p w:rsidR="00956A84" w:rsidRPr="00956A84" w:rsidRDefault="00FB2113" w:rsidP="00956A84">
      <w:pPr>
        <w:shd w:val="clear" w:color="auto" w:fill="FFFFFF"/>
        <w:spacing w:before="240"/>
        <w:ind w:left="1134" w:right="-40" w:firstLine="567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353695</wp:posOffset>
                </wp:positionH>
                <wp:positionV relativeFrom="paragraph">
                  <wp:posOffset>52070</wp:posOffset>
                </wp:positionV>
                <wp:extent cx="2773680" cy="0"/>
                <wp:effectExtent l="6985" t="11430" r="10160" b="762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74B9D8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85pt,4.1pt" to="246.2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" strokeweight=".7pt"/>
            </w:pict>
          </mc:Fallback>
        </mc:AlternateContent>
      </w:r>
      <w:r w:rsidR="00956A84" w:rsidRPr="00956A84">
        <w:rPr>
          <w:rFonts w:ascii="Times New Roman" w:hAnsi="Times New Roman"/>
          <w:spacing w:val="-1"/>
          <w:szCs w:val="22"/>
        </w:rPr>
        <w:t>(подпись, М.П.)</w:t>
      </w:r>
    </w:p>
    <w:p w:rsidR="00956A84" w:rsidRPr="00956A84" w:rsidRDefault="00FB2113" w:rsidP="00956A84">
      <w:pPr>
        <w:shd w:val="clear" w:color="auto" w:fill="FFFFFF"/>
        <w:spacing w:before="240"/>
        <w:ind w:left="142" w:right="-40" w:firstLine="425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353695</wp:posOffset>
                </wp:positionH>
                <wp:positionV relativeFrom="paragraph">
                  <wp:posOffset>103505</wp:posOffset>
                </wp:positionV>
                <wp:extent cx="2773680" cy="0"/>
                <wp:effectExtent l="6985" t="13970" r="10160" b="508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9D2372"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85pt,8.15pt" to="246.2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" strokeweight=".7pt"/>
            </w:pict>
          </mc:Fallback>
        </mc:AlternateContent>
      </w:r>
      <w:r w:rsidR="00956A84" w:rsidRPr="00956A84">
        <w:rPr>
          <w:rFonts w:ascii="Times New Roman" w:hAnsi="Times New Roman"/>
          <w:spacing w:val="-1"/>
          <w:szCs w:val="22"/>
        </w:rPr>
        <w:t>(фамилия, имя, отчество подписавшего, должность)</w:t>
      </w:r>
    </w:p>
    <w:p w:rsidR="00956A84" w:rsidRPr="00956A84" w:rsidRDefault="00956A84" w:rsidP="00956A84">
      <w:pPr>
        <w:shd w:val="clear" w:color="auto" w:fill="FFFFFF"/>
        <w:ind w:right="-40" w:firstLine="567"/>
        <w:jc w:val="both"/>
        <w:rPr>
          <w:rFonts w:ascii="Times New Roman" w:hAnsi="Times New Roman"/>
          <w:b/>
          <w:szCs w:val="22"/>
        </w:rPr>
      </w:pPr>
      <w:r w:rsidRPr="00956A84">
        <w:rPr>
          <w:rFonts w:ascii="Times New Roman" w:hAnsi="Times New Roman"/>
          <w:b/>
          <w:szCs w:val="22"/>
        </w:rPr>
        <w:t>* В данной справке перечисляются все работники, входящие в штат организации – участника закупки.** В данном столбце указываются разделы проекта, выполняемые работниками, которые будут непосредственно привлечены участником отбора для выполнения работ по предмету закупки и не будут задействованы на период выполнения работ по предмету закупки на других объектах.</w:t>
      </w:r>
    </w:p>
    <w:p w:rsidR="00625E43" w:rsidRDefault="00625E43" w:rsidP="006D05A8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25E43" w:rsidRDefault="00625E43" w:rsidP="006D05A8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625E43" w:rsidSect="00625E43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6D05A8" w:rsidRPr="00D53E31" w:rsidRDefault="006D05A8" w:rsidP="006D05A8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Форма № </w:t>
      </w:r>
      <w:r w:rsidR="006708B7">
        <w:rPr>
          <w:rFonts w:ascii="Times New Roman" w:hAnsi="Times New Roman"/>
          <w:b/>
          <w:bCs/>
          <w:sz w:val="24"/>
        </w:rPr>
        <w:t>8</w:t>
      </w:r>
    </w:p>
    <w:p w:rsidR="006D05A8" w:rsidRPr="006D05A8" w:rsidRDefault="001D6581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</w:rPr>
      </w:pPr>
      <w:r w:rsidRPr="006D05A8">
        <w:rPr>
          <w:rFonts w:ascii="Times New Roman" w:hAnsi="Times New Roman"/>
          <w:bCs/>
        </w:rPr>
        <w:t xml:space="preserve"> </w:t>
      </w:r>
      <w:r w:rsidR="006D05A8" w:rsidRPr="006D05A8">
        <w:rPr>
          <w:rFonts w:ascii="Times New Roman" w:hAnsi="Times New Roman"/>
          <w:bCs/>
        </w:rPr>
        <w:t>(Вариант № 1)</w:t>
      </w:r>
    </w:p>
    <w:p w:rsidR="006D05A8" w:rsidRPr="006D05A8" w:rsidRDefault="006D05A8" w:rsidP="006D05A8">
      <w:pPr>
        <w:suppressAutoHyphens/>
        <w:spacing w:before="0"/>
        <w:ind w:left="5664" w:hanging="984"/>
        <w:jc w:val="both"/>
        <w:rPr>
          <w:rFonts w:cs="Arial"/>
          <w:b/>
          <w:bCs/>
        </w:rPr>
      </w:pPr>
    </w:p>
    <w:p w:rsidR="006D05A8" w:rsidRPr="006D05A8" w:rsidRDefault="006D05A8" w:rsidP="006D05A8">
      <w:pPr>
        <w:suppressAutoHyphens/>
        <w:spacing w:before="0"/>
        <w:ind w:left="5664" w:hanging="984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«Славнефть-ЯНОС»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D05A8" w:rsidRPr="006D05A8" w:rsidRDefault="006D05A8" w:rsidP="006D05A8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сделка, совершаемая ____________________________(далее - «Общество») с ОАО «Славнефть-ЯНОС»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(краткое описание сделки)  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E4315E">
      <w:pPr>
        <w:suppressAutoHyphens/>
        <w:spacing w:before="0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(указать наимен</w:t>
      </w:r>
      <w:r w:rsidR="00E4315E">
        <w:rPr>
          <w:rFonts w:ascii="Times New Roman" w:hAnsi="Times New Roman"/>
          <w:bCs/>
          <w:i/>
          <w:szCs w:val="22"/>
        </w:rPr>
        <w:t>ование должности единоличного (подпись)</w:t>
      </w:r>
      <w:r w:rsidR="00E4315E">
        <w:rPr>
          <w:rFonts w:ascii="Times New Roman" w:hAnsi="Times New Roman"/>
          <w:bCs/>
          <w:i/>
          <w:szCs w:val="22"/>
        </w:rPr>
        <w:tab/>
      </w:r>
      <w:r w:rsidR="00E4315E" w:rsidRPr="00E4315E">
        <w:rPr>
          <w:rFonts w:ascii="Times New Roman" w:hAnsi="Times New Roman"/>
          <w:bCs/>
          <w:i/>
          <w:szCs w:val="22"/>
        </w:rPr>
        <w:t xml:space="preserve"> </w:t>
      </w:r>
      <w:r w:rsidRPr="006D05A8">
        <w:rPr>
          <w:rFonts w:ascii="Times New Roman" w:hAnsi="Times New Roman"/>
          <w:bCs/>
          <w:i/>
          <w:szCs w:val="22"/>
        </w:rPr>
        <w:t>(Ф.И.О. подписанта)</w:t>
      </w:r>
    </w:p>
    <w:p w:rsidR="006D05A8" w:rsidRPr="006D05A8" w:rsidRDefault="006D05A8" w:rsidP="00E4315E">
      <w:pPr>
        <w:suppressAutoHyphens/>
        <w:spacing w:before="0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  в соответствии с</w:t>
      </w:r>
    </w:p>
    <w:p w:rsidR="006D05A8" w:rsidRPr="006D05A8" w:rsidRDefault="006D05A8" w:rsidP="00E4315E">
      <w:pPr>
        <w:suppressAutoHyphens/>
        <w:spacing w:before="0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D05A8" w:rsidRPr="006D05A8" w:rsidRDefault="006D05A8" w:rsidP="00E4315E">
      <w:pPr>
        <w:suppressAutoHyphens/>
        <w:spacing w:before="0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D05A8" w:rsidRPr="006D05A8" w:rsidRDefault="006D05A8" w:rsidP="00E4315E">
      <w:pPr>
        <w:suppressAutoHyphens/>
        <w:spacing w:before="0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BD597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E4315E" w:rsidRPr="00BD5978" w:rsidRDefault="00E4315E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1D6581" w:rsidRDefault="001D6581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1D6581" w:rsidRDefault="001D6581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25E43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25E43" w:rsidRPr="006D05A8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76030A" w:rsidRPr="006D05A8" w:rsidRDefault="0076030A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708B7" w:rsidRPr="006D05A8" w:rsidRDefault="006708B7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D53E31" w:rsidRDefault="006D05A8" w:rsidP="006D05A8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Форма № </w:t>
      </w:r>
      <w:r w:rsidR="006708B7">
        <w:rPr>
          <w:rFonts w:ascii="Times New Roman" w:hAnsi="Times New Roman"/>
          <w:b/>
          <w:bCs/>
          <w:sz w:val="24"/>
        </w:rPr>
        <w:t>8</w:t>
      </w:r>
    </w:p>
    <w:p w:rsidR="006D05A8" w:rsidRPr="006D05A8" w:rsidRDefault="001D6581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  <w:r w:rsidRPr="006D05A8">
        <w:rPr>
          <w:rFonts w:ascii="Times New Roman" w:hAnsi="Times New Roman" w:cs="Arial"/>
          <w:bCs/>
          <w:sz w:val="24"/>
        </w:rPr>
        <w:t xml:space="preserve"> </w:t>
      </w:r>
      <w:r w:rsidR="006D05A8" w:rsidRPr="006D05A8">
        <w:rPr>
          <w:rFonts w:ascii="Times New Roman" w:hAnsi="Times New Roman" w:cs="Arial"/>
          <w:bCs/>
          <w:sz w:val="24"/>
        </w:rPr>
        <w:t xml:space="preserve">(Вариант № </w:t>
      </w:r>
      <w:r w:rsidR="006D05A8">
        <w:rPr>
          <w:rFonts w:ascii="Times New Roman" w:hAnsi="Times New Roman" w:cs="Arial"/>
          <w:bCs/>
          <w:sz w:val="24"/>
        </w:rPr>
        <w:t>2</w:t>
      </w:r>
      <w:r w:rsidR="006D05A8" w:rsidRPr="006D05A8">
        <w:rPr>
          <w:rFonts w:ascii="Times New Roman" w:hAnsi="Times New Roman" w:cs="Arial"/>
          <w:bCs/>
          <w:sz w:val="24"/>
        </w:rPr>
        <w:t>)</w:t>
      </w: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«Славнефть-ЯНОС»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D05A8" w:rsidRPr="006D05A8" w:rsidRDefault="006D05A8" w:rsidP="006D05A8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сделка, совершаемая ____________________________(далее - «Общество») с ОАО «Славнефть-ЯНОС»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(краткое описание сделки)  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________________________________________________________________________________ .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  в соответствии с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1D6581" w:rsidRDefault="001D6581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25E43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25E43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25E43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25E43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25E43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708B7" w:rsidRPr="006D05A8" w:rsidRDefault="006708B7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708B7" w:rsidRDefault="006708B7" w:rsidP="006D05A8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D05A8" w:rsidRPr="00D53E31" w:rsidRDefault="006708B7" w:rsidP="006D05A8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 № 9</w:t>
      </w: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«Славнефть-ЯНОС»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 ___.___._____ года (</w:t>
      </w:r>
      <w:r w:rsidRPr="006D05A8">
        <w:rPr>
          <w:rFonts w:ascii="Times New Roman" w:hAnsi="Times New Roman"/>
          <w:bCs/>
          <w:i/>
          <w:szCs w:val="22"/>
        </w:rPr>
        <w:t>указать дату предоставления в ОАО «Славнефть-ЯНОС» учредительных и регистрационных документов контрагента</w:t>
      </w:r>
      <w:r w:rsidRPr="006D05A8">
        <w:rPr>
          <w:rFonts w:ascii="Times New Roman" w:hAnsi="Times New Roman"/>
          <w:bCs/>
          <w:sz w:val="24"/>
        </w:rPr>
        <w:t>) учредительные и регистрационные документы (в т.ч.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  в соответствии с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sectPr w:rsidR="006D05A8" w:rsidRPr="006D05A8" w:rsidSect="006708B7">
      <w:pgSz w:w="11906" w:h="16838"/>
      <w:pgMar w:top="851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307" w:rsidRDefault="00286307" w:rsidP="00FB07D9">
      <w:pPr>
        <w:spacing w:before="0"/>
      </w:pPr>
      <w:r>
        <w:separator/>
      </w:r>
    </w:p>
  </w:endnote>
  <w:endnote w:type="continuationSeparator" w:id="0">
    <w:p w:rsidR="00286307" w:rsidRDefault="00286307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307" w:rsidRDefault="00286307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B2113">
      <w:rPr>
        <w:noProof/>
      </w:rPr>
      <w:t>11</w:t>
    </w:r>
    <w:r>
      <w:rPr>
        <w:noProof/>
      </w:rPr>
      <w:fldChar w:fldCharType="end"/>
    </w:r>
  </w:p>
  <w:p w:rsidR="00286307" w:rsidRDefault="00286307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307" w:rsidRDefault="00286307" w:rsidP="00FB07D9">
      <w:pPr>
        <w:spacing w:before="0"/>
      </w:pPr>
      <w:r>
        <w:separator/>
      </w:r>
    </w:p>
  </w:footnote>
  <w:footnote w:type="continuationSeparator" w:id="0">
    <w:p w:rsidR="00286307" w:rsidRDefault="00286307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57E1D"/>
    <w:multiLevelType w:val="multilevel"/>
    <w:tmpl w:val="CB644FB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E4D0C29"/>
    <w:multiLevelType w:val="hybridMultilevel"/>
    <w:tmpl w:val="1586061C"/>
    <w:lvl w:ilvl="0" w:tplc="C21C4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FF32BA"/>
    <w:multiLevelType w:val="hybridMultilevel"/>
    <w:tmpl w:val="7674C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D5971"/>
    <w:multiLevelType w:val="hybridMultilevel"/>
    <w:tmpl w:val="114E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C351CAB"/>
    <w:multiLevelType w:val="hybridMultilevel"/>
    <w:tmpl w:val="F158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90452B9"/>
    <w:multiLevelType w:val="hybridMultilevel"/>
    <w:tmpl w:val="432C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7"/>
  </w:num>
  <w:num w:numId="2">
    <w:abstractNumId w:val="19"/>
  </w:num>
  <w:num w:numId="3">
    <w:abstractNumId w:val="0"/>
  </w:num>
  <w:num w:numId="4">
    <w:abstractNumId w:val="16"/>
  </w:num>
  <w:num w:numId="5">
    <w:abstractNumId w:val="12"/>
  </w:num>
  <w:num w:numId="6">
    <w:abstractNumId w:val="21"/>
  </w:num>
  <w:num w:numId="7">
    <w:abstractNumId w:val="8"/>
  </w:num>
  <w:num w:numId="8">
    <w:abstractNumId w:val="14"/>
  </w:num>
  <w:num w:numId="9">
    <w:abstractNumId w:val="2"/>
  </w:num>
  <w:num w:numId="10">
    <w:abstractNumId w:val="18"/>
  </w:num>
  <w:num w:numId="11">
    <w:abstractNumId w:val="15"/>
  </w:num>
  <w:num w:numId="12">
    <w:abstractNumId w:val="10"/>
  </w:num>
  <w:num w:numId="13">
    <w:abstractNumId w:val="11"/>
  </w:num>
  <w:num w:numId="14">
    <w:abstractNumId w:val="20"/>
  </w:num>
  <w:num w:numId="15">
    <w:abstractNumId w:val="9"/>
  </w:num>
  <w:num w:numId="16">
    <w:abstractNumId w:val="13"/>
  </w:num>
  <w:num w:numId="17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91E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523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355"/>
    <w:rsid w:val="000226C8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7A8"/>
    <w:rsid w:val="00026F40"/>
    <w:rsid w:val="00027FC9"/>
    <w:rsid w:val="00030E43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54E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1CF3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2B6"/>
    <w:rsid w:val="00046388"/>
    <w:rsid w:val="00046440"/>
    <w:rsid w:val="00046B2D"/>
    <w:rsid w:val="000472B1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2A25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DE0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3A2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511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4AB8"/>
    <w:rsid w:val="0008504E"/>
    <w:rsid w:val="00085445"/>
    <w:rsid w:val="00085860"/>
    <w:rsid w:val="000859EA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3D58"/>
    <w:rsid w:val="000944D8"/>
    <w:rsid w:val="00094FD3"/>
    <w:rsid w:val="00095235"/>
    <w:rsid w:val="000959C0"/>
    <w:rsid w:val="00096932"/>
    <w:rsid w:val="00096A5A"/>
    <w:rsid w:val="00096B18"/>
    <w:rsid w:val="00096E5D"/>
    <w:rsid w:val="000970CE"/>
    <w:rsid w:val="000973FE"/>
    <w:rsid w:val="0009759E"/>
    <w:rsid w:val="0009767A"/>
    <w:rsid w:val="000976DE"/>
    <w:rsid w:val="00097A1A"/>
    <w:rsid w:val="00097BA2"/>
    <w:rsid w:val="00097BA8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231"/>
    <w:rsid w:val="000A3482"/>
    <w:rsid w:val="000A3520"/>
    <w:rsid w:val="000A3CC2"/>
    <w:rsid w:val="000A474D"/>
    <w:rsid w:val="000A4BA3"/>
    <w:rsid w:val="000A4D01"/>
    <w:rsid w:val="000A55C1"/>
    <w:rsid w:val="000A5E1F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521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2EB6"/>
    <w:rsid w:val="000D319E"/>
    <w:rsid w:val="000D3335"/>
    <w:rsid w:val="000D3657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356"/>
    <w:rsid w:val="000F6649"/>
    <w:rsid w:val="000F6C46"/>
    <w:rsid w:val="000F6DDC"/>
    <w:rsid w:val="000F7CB0"/>
    <w:rsid w:val="001005BA"/>
    <w:rsid w:val="00101C20"/>
    <w:rsid w:val="001020B2"/>
    <w:rsid w:val="00102FDF"/>
    <w:rsid w:val="00103462"/>
    <w:rsid w:val="00103A2C"/>
    <w:rsid w:val="00103C2A"/>
    <w:rsid w:val="00103F6F"/>
    <w:rsid w:val="00103F8F"/>
    <w:rsid w:val="00104229"/>
    <w:rsid w:val="00104FFB"/>
    <w:rsid w:val="0010546B"/>
    <w:rsid w:val="0010550E"/>
    <w:rsid w:val="001058E7"/>
    <w:rsid w:val="00105A24"/>
    <w:rsid w:val="00105E2F"/>
    <w:rsid w:val="00106251"/>
    <w:rsid w:val="001063AC"/>
    <w:rsid w:val="001070B2"/>
    <w:rsid w:val="00107E19"/>
    <w:rsid w:val="0011018B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27F33"/>
    <w:rsid w:val="0013063A"/>
    <w:rsid w:val="00130899"/>
    <w:rsid w:val="0013090F"/>
    <w:rsid w:val="00130E32"/>
    <w:rsid w:val="0013146C"/>
    <w:rsid w:val="001315AA"/>
    <w:rsid w:val="00131778"/>
    <w:rsid w:val="00131EFF"/>
    <w:rsid w:val="0013248A"/>
    <w:rsid w:val="00132B25"/>
    <w:rsid w:val="00132C2B"/>
    <w:rsid w:val="00133218"/>
    <w:rsid w:val="0013381D"/>
    <w:rsid w:val="0013391E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85E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6F36"/>
    <w:rsid w:val="001470E9"/>
    <w:rsid w:val="00147EA3"/>
    <w:rsid w:val="00150AD9"/>
    <w:rsid w:val="00150CEF"/>
    <w:rsid w:val="00150D0D"/>
    <w:rsid w:val="00151301"/>
    <w:rsid w:val="00151339"/>
    <w:rsid w:val="00151954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1F6"/>
    <w:rsid w:val="00157805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181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0F1"/>
    <w:rsid w:val="00175289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03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4AC"/>
    <w:rsid w:val="001857EB"/>
    <w:rsid w:val="001859F5"/>
    <w:rsid w:val="00186AEA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195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CC2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1D0B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89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583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581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4A3"/>
    <w:rsid w:val="001E476E"/>
    <w:rsid w:val="001E52EC"/>
    <w:rsid w:val="001E5DB2"/>
    <w:rsid w:val="001E5E12"/>
    <w:rsid w:val="001E636F"/>
    <w:rsid w:val="001E6599"/>
    <w:rsid w:val="001E700D"/>
    <w:rsid w:val="001E714A"/>
    <w:rsid w:val="001E7EC6"/>
    <w:rsid w:val="001F00C1"/>
    <w:rsid w:val="001F0120"/>
    <w:rsid w:val="001F0808"/>
    <w:rsid w:val="001F0A85"/>
    <w:rsid w:val="001F0EA7"/>
    <w:rsid w:val="001F0F11"/>
    <w:rsid w:val="001F1A52"/>
    <w:rsid w:val="001F1A66"/>
    <w:rsid w:val="001F2367"/>
    <w:rsid w:val="001F270C"/>
    <w:rsid w:val="001F291C"/>
    <w:rsid w:val="001F3D14"/>
    <w:rsid w:val="001F47C3"/>
    <w:rsid w:val="001F5679"/>
    <w:rsid w:val="001F5DCC"/>
    <w:rsid w:val="001F6A72"/>
    <w:rsid w:val="001F70F5"/>
    <w:rsid w:val="001F7778"/>
    <w:rsid w:val="00200219"/>
    <w:rsid w:val="00200485"/>
    <w:rsid w:val="00200A79"/>
    <w:rsid w:val="00200B9F"/>
    <w:rsid w:val="00200F73"/>
    <w:rsid w:val="00201076"/>
    <w:rsid w:val="00201A00"/>
    <w:rsid w:val="00202208"/>
    <w:rsid w:val="0020257B"/>
    <w:rsid w:val="00202B3D"/>
    <w:rsid w:val="00202FDA"/>
    <w:rsid w:val="00203450"/>
    <w:rsid w:val="00203614"/>
    <w:rsid w:val="002038DA"/>
    <w:rsid w:val="00204790"/>
    <w:rsid w:val="002051FE"/>
    <w:rsid w:val="002057EC"/>
    <w:rsid w:val="002058F9"/>
    <w:rsid w:val="00205938"/>
    <w:rsid w:val="00206687"/>
    <w:rsid w:val="00206847"/>
    <w:rsid w:val="0020699E"/>
    <w:rsid w:val="00206BF1"/>
    <w:rsid w:val="00206DDB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857"/>
    <w:rsid w:val="00216258"/>
    <w:rsid w:val="00216359"/>
    <w:rsid w:val="0021684E"/>
    <w:rsid w:val="0021698E"/>
    <w:rsid w:val="002170B8"/>
    <w:rsid w:val="002176FC"/>
    <w:rsid w:val="00217787"/>
    <w:rsid w:val="0021789D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3D6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6D8F"/>
    <w:rsid w:val="0022704A"/>
    <w:rsid w:val="002270BC"/>
    <w:rsid w:val="002274F1"/>
    <w:rsid w:val="0022755C"/>
    <w:rsid w:val="0022788E"/>
    <w:rsid w:val="00227A69"/>
    <w:rsid w:val="00227EF2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686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6F79"/>
    <w:rsid w:val="00237182"/>
    <w:rsid w:val="0023798D"/>
    <w:rsid w:val="00237DCE"/>
    <w:rsid w:val="0024029B"/>
    <w:rsid w:val="00240E44"/>
    <w:rsid w:val="00240F99"/>
    <w:rsid w:val="0024114D"/>
    <w:rsid w:val="00241462"/>
    <w:rsid w:val="002419AE"/>
    <w:rsid w:val="00241AA3"/>
    <w:rsid w:val="00241B0D"/>
    <w:rsid w:val="00241B82"/>
    <w:rsid w:val="00241C67"/>
    <w:rsid w:val="00242679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330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A27"/>
    <w:rsid w:val="00271FB3"/>
    <w:rsid w:val="0027203E"/>
    <w:rsid w:val="00272CC6"/>
    <w:rsid w:val="00273061"/>
    <w:rsid w:val="002739A5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81F"/>
    <w:rsid w:val="00283C94"/>
    <w:rsid w:val="00284061"/>
    <w:rsid w:val="0028449A"/>
    <w:rsid w:val="00285D7F"/>
    <w:rsid w:val="00286307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0EF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515"/>
    <w:rsid w:val="002A6098"/>
    <w:rsid w:val="002A6172"/>
    <w:rsid w:val="002A6478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0E6"/>
    <w:rsid w:val="002C4373"/>
    <w:rsid w:val="002C4CEF"/>
    <w:rsid w:val="002C4DA3"/>
    <w:rsid w:val="002C4E3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C9B"/>
    <w:rsid w:val="002D7DEE"/>
    <w:rsid w:val="002D7FA1"/>
    <w:rsid w:val="002E09B1"/>
    <w:rsid w:val="002E0D63"/>
    <w:rsid w:val="002E1087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E31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0F68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57B9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1DCF"/>
    <w:rsid w:val="0031207E"/>
    <w:rsid w:val="003121A9"/>
    <w:rsid w:val="0031244F"/>
    <w:rsid w:val="00312D68"/>
    <w:rsid w:val="00312FBF"/>
    <w:rsid w:val="00313255"/>
    <w:rsid w:val="00313698"/>
    <w:rsid w:val="00313778"/>
    <w:rsid w:val="00313919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603"/>
    <w:rsid w:val="00320747"/>
    <w:rsid w:val="00320C5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3D5"/>
    <w:rsid w:val="003354B5"/>
    <w:rsid w:val="00335BBC"/>
    <w:rsid w:val="00335C9D"/>
    <w:rsid w:val="00335DDF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5AAD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F82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B8E"/>
    <w:rsid w:val="00367CD6"/>
    <w:rsid w:val="00367E4E"/>
    <w:rsid w:val="00370120"/>
    <w:rsid w:val="003714EB"/>
    <w:rsid w:val="00371551"/>
    <w:rsid w:val="0037183C"/>
    <w:rsid w:val="00371D7B"/>
    <w:rsid w:val="00371F55"/>
    <w:rsid w:val="003724C6"/>
    <w:rsid w:val="00372807"/>
    <w:rsid w:val="00372C15"/>
    <w:rsid w:val="0037327E"/>
    <w:rsid w:val="003737FB"/>
    <w:rsid w:val="00373939"/>
    <w:rsid w:val="00373B6C"/>
    <w:rsid w:val="00373D4C"/>
    <w:rsid w:val="0037453A"/>
    <w:rsid w:val="003748AC"/>
    <w:rsid w:val="00374E14"/>
    <w:rsid w:val="00375714"/>
    <w:rsid w:val="00375B2C"/>
    <w:rsid w:val="0037608D"/>
    <w:rsid w:val="00376821"/>
    <w:rsid w:val="003768BB"/>
    <w:rsid w:val="0037700D"/>
    <w:rsid w:val="00377C9E"/>
    <w:rsid w:val="003804C0"/>
    <w:rsid w:val="003806BC"/>
    <w:rsid w:val="00380833"/>
    <w:rsid w:val="003811EC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086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8E9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6F0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3B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17A"/>
    <w:rsid w:val="003A7726"/>
    <w:rsid w:val="003A7C7A"/>
    <w:rsid w:val="003A7F80"/>
    <w:rsid w:val="003B020A"/>
    <w:rsid w:val="003B0319"/>
    <w:rsid w:val="003B08A1"/>
    <w:rsid w:val="003B12FE"/>
    <w:rsid w:val="003B14A8"/>
    <w:rsid w:val="003B1E42"/>
    <w:rsid w:val="003B1FB4"/>
    <w:rsid w:val="003B248A"/>
    <w:rsid w:val="003B25AD"/>
    <w:rsid w:val="003B25D5"/>
    <w:rsid w:val="003B27C5"/>
    <w:rsid w:val="003B2869"/>
    <w:rsid w:val="003B28E2"/>
    <w:rsid w:val="003B29BA"/>
    <w:rsid w:val="003B3323"/>
    <w:rsid w:val="003B3364"/>
    <w:rsid w:val="003B362D"/>
    <w:rsid w:val="003B3771"/>
    <w:rsid w:val="003B38AA"/>
    <w:rsid w:val="003B47D4"/>
    <w:rsid w:val="003B4A5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E31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598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A56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3F7C46"/>
    <w:rsid w:val="004001B1"/>
    <w:rsid w:val="004004E2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80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4D93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A14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154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F4C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981"/>
    <w:rsid w:val="00477FC6"/>
    <w:rsid w:val="00480ED9"/>
    <w:rsid w:val="00481485"/>
    <w:rsid w:val="00481BAB"/>
    <w:rsid w:val="00482143"/>
    <w:rsid w:val="00482FA2"/>
    <w:rsid w:val="0048315E"/>
    <w:rsid w:val="00483F34"/>
    <w:rsid w:val="004846B2"/>
    <w:rsid w:val="004854FF"/>
    <w:rsid w:val="00485CB4"/>
    <w:rsid w:val="004872B9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1B16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71"/>
    <w:rsid w:val="00494DED"/>
    <w:rsid w:val="00494FB1"/>
    <w:rsid w:val="00495409"/>
    <w:rsid w:val="00495AE5"/>
    <w:rsid w:val="0049634D"/>
    <w:rsid w:val="00496399"/>
    <w:rsid w:val="0049639D"/>
    <w:rsid w:val="00497018"/>
    <w:rsid w:val="00497107"/>
    <w:rsid w:val="00497578"/>
    <w:rsid w:val="004975EB"/>
    <w:rsid w:val="004A0225"/>
    <w:rsid w:val="004A02B7"/>
    <w:rsid w:val="004A053F"/>
    <w:rsid w:val="004A0D0B"/>
    <w:rsid w:val="004A0ED7"/>
    <w:rsid w:val="004A12BF"/>
    <w:rsid w:val="004A131A"/>
    <w:rsid w:val="004A13E0"/>
    <w:rsid w:val="004A20C9"/>
    <w:rsid w:val="004A253E"/>
    <w:rsid w:val="004A25A5"/>
    <w:rsid w:val="004A286B"/>
    <w:rsid w:val="004A2F75"/>
    <w:rsid w:val="004A37AF"/>
    <w:rsid w:val="004A3FF6"/>
    <w:rsid w:val="004A41DD"/>
    <w:rsid w:val="004A4855"/>
    <w:rsid w:val="004A4B39"/>
    <w:rsid w:val="004A4B7D"/>
    <w:rsid w:val="004A4BD4"/>
    <w:rsid w:val="004A515A"/>
    <w:rsid w:val="004A5BDF"/>
    <w:rsid w:val="004A5FD4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267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0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0F15"/>
    <w:rsid w:val="004F1511"/>
    <w:rsid w:val="004F157A"/>
    <w:rsid w:val="004F1599"/>
    <w:rsid w:val="004F162A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47C9"/>
    <w:rsid w:val="004F5318"/>
    <w:rsid w:val="004F5AA4"/>
    <w:rsid w:val="004F60B2"/>
    <w:rsid w:val="004F76F6"/>
    <w:rsid w:val="00500188"/>
    <w:rsid w:val="005002CB"/>
    <w:rsid w:val="00500386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9B2"/>
    <w:rsid w:val="005109FE"/>
    <w:rsid w:val="00510FDC"/>
    <w:rsid w:val="00510FFB"/>
    <w:rsid w:val="005118A4"/>
    <w:rsid w:val="00511957"/>
    <w:rsid w:val="00511F8A"/>
    <w:rsid w:val="00512588"/>
    <w:rsid w:val="0051332D"/>
    <w:rsid w:val="005136A6"/>
    <w:rsid w:val="00513810"/>
    <w:rsid w:val="005139ED"/>
    <w:rsid w:val="00514119"/>
    <w:rsid w:val="0051432E"/>
    <w:rsid w:val="005148D6"/>
    <w:rsid w:val="00514D21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28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1C5D"/>
    <w:rsid w:val="00532122"/>
    <w:rsid w:val="00532547"/>
    <w:rsid w:val="00532818"/>
    <w:rsid w:val="00532AE0"/>
    <w:rsid w:val="005335D5"/>
    <w:rsid w:val="00533618"/>
    <w:rsid w:val="00533C39"/>
    <w:rsid w:val="00533E52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30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1FC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59D"/>
    <w:rsid w:val="00577754"/>
    <w:rsid w:val="00577788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28A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548"/>
    <w:rsid w:val="00591BCE"/>
    <w:rsid w:val="00591BE0"/>
    <w:rsid w:val="0059207C"/>
    <w:rsid w:val="005920B3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382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B0B"/>
    <w:rsid w:val="005A1CCA"/>
    <w:rsid w:val="005A1E12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0FC8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775"/>
    <w:rsid w:val="005D280D"/>
    <w:rsid w:val="005D3821"/>
    <w:rsid w:val="005D3B12"/>
    <w:rsid w:val="005D3F09"/>
    <w:rsid w:val="005D406B"/>
    <w:rsid w:val="005D41B2"/>
    <w:rsid w:val="005D4837"/>
    <w:rsid w:val="005D525D"/>
    <w:rsid w:val="005D53D4"/>
    <w:rsid w:val="005D57A7"/>
    <w:rsid w:val="005D57DA"/>
    <w:rsid w:val="005D5A4C"/>
    <w:rsid w:val="005D5D4D"/>
    <w:rsid w:val="005D6037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9A3"/>
    <w:rsid w:val="005E7B98"/>
    <w:rsid w:val="005F02E1"/>
    <w:rsid w:val="005F08BB"/>
    <w:rsid w:val="005F1AA2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59"/>
    <w:rsid w:val="00601797"/>
    <w:rsid w:val="006017FE"/>
    <w:rsid w:val="00601DD7"/>
    <w:rsid w:val="00601E60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2B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556"/>
    <w:rsid w:val="0061465A"/>
    <w:rsid w:val="0061474E"/>
    <w:rsid w:val="00614EE3"/>
    <w:rsid w:val="00615925"/>
    <w:rsid w:val="00615A85"/>
    <w:rsid w:val="00615C95"/>
    <w:rsid w:val="00615CC6"/>
    <w:rsid w:val="006161C6"/>
    <w:rsid w:val="00616379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5E43"/>
    <w:rsid w:val="00626088"/>
    <w:rsid w:val="006272CA"/>
    <w:rsid w:val="0062732A"/>
    <w:rsid w:val="006274C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0B"/>
    <w:rsid w:val="006340F2"/>
    <w:rsid w:val="0063456A"/>
    <w:rsid w:val="00635038"/>
    <w:rsid w:val="0063533A"/>
    <w:rsid w:val="00635594"/>
    <w:rsid w:val="00636072"/>
    <w:rsid w:val="0063657F"/>
    <w:rsid w:val="006369CE"/>
    <w:rsid w:val="00636B69"/>
    <w:rsid w:val="006372D9"/>
    <w:rsid w:val="0063765A"/>
    <w:rsid w:val="00637852"/>
    <w:rsid w:val="00637DD5"/>
    <w:rsid w:val="0064013B"/>
    <w:rsid w:val="0064020F"/>
    <w:rsid w:val="0064029B"/>
    <w:rsid w:val="00640376"/>
    <w:rsid w:val="00640A8E"/>
    <w:rsid w:val="00641030"/>
    <w:rsid w:val="006417EC"/>
    <w:rsid w:val="00641AA4"/>
    <w:rsid w:val="00641B85"/>
    <w:rsid w:val="00642ECC"/>
    <w:rsid w:val="00642FB4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E86"/>
    <w:rsid w:val="00651F8A"/>
    <w:rsid w:val="0065336A"/>
    <w:rsid w:val="00653469"/>
    <w:rsid w:val="00653D5C"/>
    <w:rsid w:val="006544E1"/>
    <w:rsid w:val="0065452C"/>
    <w:rsid w:val="00654BFF"/>
    <w:rsid w:val="00655154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4A"/>
    <w:rsid w:val="00661356"/>
    <w:rsid w:val="0066140C"/>
    <w:rsid w:val="00661C6B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08B7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88B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1CD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C5E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CEA"/>
    <w:rsid w:val="006B6F13"/>
    <w:rsid w:val="006B7726"/>
    <w:rsid w:val="006B7C30"/>
    <w:rsid w:val="006C00A3"/>
    <w:rsid w:val="006C0407"/>
    <w:rsid w:val="006C04DF"/>
    <w:rsid w:val="006C094E"/>
    <w:rsid w:val="006C09C2"/>
    <w:rsid w:val="006C0B99"/>
    <w:rsid w:val="006C0DF3"/>
    <w:rsid w:val="006C0E2B"/>
    <w:rsid w:val="006C1108"/>
    <w:rsid w:val="006C199B"/>
    <w:rsid w:val="006C33A3"/>
    <w:rsid w:val="006C352C"/>
    <w:rsid w:val="006C35E0"/>
    <w:rsid w:val="006C39D9"/>
    <w:rsid w:val="006C3EB8"/>
    <w:rsid w:val="006C4584"/>
    <w:rsid w:val="006C546C"/>
    <w:rsid w:val="006C5926"/>
    <w:rsid w:val="006C59B3"/>
    <w:rsid w:val="006C5AC7"/>
    <w:rsid w:val="006C6297"/>
    <w:rsid w:val="006C64F3"/>
    <w:rsid w:val="006C6A84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5A8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42B"/>
    <w:rsid w:val="006F079E"/>
    <w:rsid w:val="006F0E8B"/>
    <w:rsid w:val="006F12DC"/>
    <w:rsid w:val="006F1363"/>
    <w:rsid w:val="006F1440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20"/>
    <w:rsid w:val="007069D7"/>
    <w:rsid w:val="00706AFB"/>
    <w:rsid w:val="00707142"/>
    <w:rsid w:val="007078B9"/>
    <w:rsid w:val="00707A8E"/>
    <w:rsid w:val="00707B71"/>
    <w:rsid w:val="00707C7B"/>
    <w:rsid w:val="0071071F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EAB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5BC"/>
    <w:rsid w:val="00745738"/>
    <w:rsid w:val="00745AA8"/>
    <w:rsid w:val="00745AD5"/>
    <w:rsid w:val="007460E3"/>
    <w:rsid w:val="007468A9"/>
    <w:rsid w:val="0074690C"/>
    <w:rsid w:val="007471C5"/>
    <w:rsid w:val="00747555"/>
    <w:rsid w:val="00747760"/>
    <w:rsid w:val="00747A66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30A"/>
    <w:rsid w:val="007609E1"/>
    <w:rsid w:val="00761533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A80"/>
    <w:rsid w:val="00765CD1"/>
    <w:rsid w:val="00766968"/>
    <w:rsid w:val="00766AF1"/>
    <w:rsid w:val="00766B9F"/>
    <w:rsid w:val="00766DC6"/>
    <w:rsid w:val="007671D8"/>
    <w:rsid w:val="00767394"/>
    <w:rsid w:val="007673C6"/>
    <w:rsid w:val="007674F5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12F"/>
    <w:rsid w:val="0078156D"/>
    <w:rsid w:val="007816AE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030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3D3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92E"/>
    <w:rsid w:val="007B044E"/>
    <w:rsid w:val="007B062A"/>
    <w:rsid w:val="007B096F"/>
    <w:rsid w:val="007B0CBB"/>
    <w:rsid w:val="007B13EC"/>
    <w:rsid w:val="007B1BBA"/>
    <w:rsid w:val="007B1CCF"/>
    <w:rsid w:val="007B1EF2"/>
    <w:rsid w:val="007B2A4C"/>
    <w:rsid w:val="007B2D31"/>
    <w:rsid w:val="007B2FCC"/>
    <w:rsid w:val="007B33AE"/>
    <w:rsid w:val="007B3552"/>
    <w:rsid w:val="007B44CA"/>
    <w:rsid w:val="007B462B"/>
    <w:rsid w:val="007B48C1"/>
    <w:rsid w:val="007B5255"/>
    <w:rsid w:val="007B5604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AA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A88"/>
    <w:rsid w:val="007C6D6E"/>
    <w:rsid w:val="007C7049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254"/>
    <w:rsid w:val="007F1C10"/>
    <w:rsid w:val="007F1FA5"/>
    <w:rsid w:val="007F2033"/>
    <w:rsid w:val="007F22B8"/>
    <w:rsid w:val="007F2C09"/>
    <w:rsid w:val="007F3584"/>
    <w:rsid w:val="007F37C4"/>
    <w:rsid w:val="007F3D57"/>
    <w:rsid w:val="007F3EE9"/>
    <w:rsid w:val="007F3F94"/>
    <w:rsid w:val="007F4231"/>
    <w:rsid w:val="007F461D"/>
    <w:rsid w:val="007F4B70"/>
    <w:rsid w:val="007F4E9D"/>
    <w:rsid w:val="007F5351"/>
    <w:rsid w:val="007F54D3"/>
    <w:rsid w:val="007F588A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48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19F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E4A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754"/>
    <w:rsid w:val="00815CB1"/>
    <w:rsid w:val="00816F64"/>
    <w:rsid w:val="0081704E"/>
    <w:rsid w:val="00817A4A"/>
    <w:rsid w:val="00820050"/>
    <w:rsid w:val="008200CA"/>
    <w:rsid w:val="0082034C"/>
    <w:rsid w:val="008204EC"/>
    <w:rsid w:val="0082130E"/>
    <w:rsid w:val="00821C19"/>
    <w:rsid w:val="0082220D"/>
    <w:rsid w:val="008228D3"/>
    <w:rsid w:val="00822B13"/>
    <w:rsid w:val="00822BF6"/>
    <w:rsid w:val="00822C47"/>
    <w:rsid w:val="0082391E"/>
    <w:rsid w:val="00824194"/>
    <w:rsid w:val="0082495A"/>
    <w:rsid w:val="00824995"/>
    <w:rsid w:val="00824DA3"/>
    <w:rsid w:val="00824E1F"/>
    <w:rsid w:val="00825014"/>
    <w:rsid w:val="008250A0"/>
    <w:rsid w:val="00825964"/>
    <w:rsid w:val="00825AC8"/>
    <w:rsid w:val="00826216"/>
    <w:rsid w:val="00826E5E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0AA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99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5CF9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20C"/>
    <w:rsid w:val="00860692"/>
    <w:rsid w:val="00860C7A"/>
    <w:rsid w:val="008619A0"/>
    <w:rsid w:val="00861D31"/>
    <w:rsid w:val="00861E4E"/>
    <w:rsid w:val="00861E71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E21"/>
    <w:rsid w:val="00866FC2"/>
    <w:rsid w:val="0086737B"/>
    <w:rsid w:val="00867542"/>
    <w:rsid w:val="00867952"/>
    <w:rsid w:val="00867CE1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CF5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1F7"/>
    <w:rsid w:val="008774D4"/>
    <w:rsid w:val="00877C12"/>
    <w:rsid w:val="00877E95"/>
    <w:rsid w:val="008803D3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2D9"/>
    <w:rsid w:val="0088678C"/>
    <w:rsid w:val="008877A0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2615"/>
    <w:rsid w:val="00892DC9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668"/>
    <w:rsid w:val="008A095F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3E73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6B78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A5D"/>
    <w:rsid w:val="008D5B9E"/>
    <w:rsid w:val="008D5C64"/>
    <w:rsid w:val="008D6082"/>
    <w:rsid w:val="008D62A1"/>
    <w:rsid w:val="008D6802"/>
    <w:rsid w:val="008D6AC9"/>
    <w:rsid w:val="008D6D01"/>
    <w:rsid w:val="008D7060"/>
    <w:rsid w:val="008D72DA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2A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97C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0F27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3F8A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189E"/>
    <w:rsid w:val="00941B45"/>
    <w:rsid w:val="009420C4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0F9"/>
    <w:rsid w:val="00951CDA"/>
    <w:rsid w:val="0095215A"/>
    <w:rsid w:val="00952AC7"/>
    <w:rsid w:val="00953025"/>
    <w:rsid w:val="009531F8"/>
    <w:rsid w:val="00953AF5"/>
    <w:rsid w:val="0095415A"/>
    <w:rsid w:val="00954537"/>
    <w:rsid w:val="009559FB"/>
    <w:rsid w:val="009561EA"/>
    <w:rsid w:val="009562E4"/>
    <w:rsid w:val="00956A8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DC"/>
    <w:rsid w:val="009656EC"/>
    <w:rsid w:val="009660B1"/>
    <w:rsid w:val="00966B79"/>
    <w:rsid w:val="009670E5"/>
    <w:rsid w:val="0096713A"/>
    <w:rsid w:val="0096730A"/>
    <w:rsid w:val="00967707"/>
    <w:rsid w:val="00967A0E"/>
    <w:rsid w:val="00967CBF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AE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58C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A8C"/>
    <w:rsid w:val="009A4EA3"/>
    <w:rsid w:val="009A503B"/>
    <w:rsid w:val="009A5405"/>
    <w:rsid w:val="009A5468"/>
    <w:rsid w:val="009A6183"/>
    <w:rsid w:val="009A64C9"/>
    <w:rsid w:val="009A6868"/>
    <w:rsid w:val="009A68C8"/>
    <w:rsid w:val="009A7084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744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BBC"/>
    <w:rsid w:val="009C0C3A"/>
    <w:rsid w:val="009C0C79"/>
    <w:rsid w:val="009C0DEE"/>
    <w:rsid w:val="009C0EC5"/>
    <w:rsid w:val="009C2122"/>
    <w:rsid w:val="009C21B4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1D3"/>
    <w:rsid w:val="009C53F0"/>
    <w:rsid w:val="009C544E"/>
    <w:rsid w:val="009C5530"/>
    <w:rsid w:val="009C5FF1"/>
    <w:rsid w:val="009C7F9B"/>
    <w:rsid w:val="009D0555"/>
    <w:rsid w:val="009D0BEA"/>
    <w:rsid w:val="009D0D43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164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27CC"/>
    <w:rsid w:val="009E3683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3E1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158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07D62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08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3D72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4E56"/>
    <w:rsid w:val="00A354BA"/>
    <w:rsid w:val="00A35996"/>
    <w:rsid w:val="00A35A35"/>
    <w:rsid w:val="00A360FD"/>
    <w:rsid w:val="00A36ACE"/>
    <w:rsid w:val="00A37A59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49B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A51"/>
    <w:rsid w:val="00A57DB5"/>
    <w:rsid w:val="00A60107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218"/>
    <w:rsid w:val="00A653B4"/>
    <w:rsid w:val="00A65417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20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8C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0E"/>
    <w:rsid w:val="00A97EC3"/>
    <w:rsid w:val="00AA00EC"/>
    <w:rsid w:val="00AA03D1"/>
    <w:rsid w:val="00AA078E"/>
    <w:rsid w:val="00AA0B2A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531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3F5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C7650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050"/>
    <w:rsid w:val="00AD33F5"/>
    <w:rsid w:val="00AD371F"/>
    <w:rsid w:val="00AD3FEB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122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5B35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7A3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1E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1CF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9B"/>
    <w:rsid w:val="00B308A6"/>
    <w:rsid w:val="00B309E7"/>
    <w:rsid w:val="00B319BB"/>
    <w:rsid w:val="00B31CB7"/>
    <w:rsid w:val="00B3220F"/>
    <w:rsid w:val="00B324A3"/>
    <w:rsid w:val="00B326D4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BA9"/>
    <w:rsid w:val="00B35C2A"/>
    <w:rsid w:val="00B36525"/>
    <w:rsid w:val="00B36B60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CD4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B9"/>
    <w:rsid w:val="00B51481"/>
    <w:rsid w:val="00B5154B"/>
    <w:rsid w:val="00B517DF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239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00"/>
    <w:rsid w:val="00B642DC"/>
    <w:rsid w:val="00B64626"/>
    <w:rsid w:val="00B648FC"/>
    <w:rsid w:val="00B64CB3"/>
    <w:rsid w:val="00B6508E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6A3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A4D"/>
    <w:rsid w:val="00B84BB3"/>
    <w:rsid w:val="00B84C58"/>
    <w:rsid w:val="00B850C9"/>
    <w:rsid w:val="00B857C3"/>
    <w:rsid w:val="00B85C1A"/>
    <w:rsid w:val="00B85D6F"/>
    <w:rsid w:val="00B86286"/>
    <w:rsid w:val="00B862D7"/>
    <w:rsid w:val="00B86597"/>
    <w:rsid w:val="00B86655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09"/>
    <w:rsid w:val="00B969B2"/>
    <w:rsid w:val="00B96AAE"/>
    <w:rsid w:val="00B96DC1"/>
    <w:rsid w:val="00B96FAD"/>
    <w:rsid w:val="00B9727D"/>
    <w:rsid w:val="00B972C9"/>
    <w:rsid w:val="00B97489"/>
    <w:rsid w:val="00B97785"/>
    <w:rsid w:val="00BA023A"/>
    <w:rsid w:val="00BA031D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333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408"/>
    <w:rsid w:val="00BC7845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2576"/>
    <w:rsid w:val="00BD359D"/>
    <w:rsid w:val="00BD3878"/>
    <w:rsid w:val="00BD4089"/>
    <w:rsid w:val="00BD428E"/>
    <w:rsid w:val="00BD4454"/>
    <w:rsid w:val="00BD4679"/>
    <w:rsid w:val="00BD4853"/>
    <w:rsid w:val="00BD5978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2596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5FA5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14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369C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128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15B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9F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03D"/>
    <w:rsid w:val="00C3613D"/>
    <w:rsid w:val="00C3625A"/>
    <w:rsid w:val="00C36A7A"/>
    <w:rsid w:val="00C36D0A"/>
    <w:rsid w:val="00C36F70"/>
    <w:rsid w:val="00C37085"/>
    <w:rsid w:val="00C37205"/>
    <w:rsid w:val="00C37281"/>
    <w:rsid w:val="00C4035A"/>
    <w:rsid w:val="00C41A5D"/>
    <w:rsid w:val="00C4250D"/>
    <w:rsid w:val="00C42BC9"/>
    <w:rsid w:val="00C42EE5"/>
    <w:rsid w:val="00C42F3E"/>
    <w:rsid w:val="00C432DD"/>
    <w:rsid w:val="00C4336A"/>
    <w:rsid w:val="00C44BB8"/>
    <w:rsid w:val="00C4515A"/>
    <w:rsid w:val="00C45D46"/>
    <w:rsid w:val="00C46299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558D"/>
    <w:rsid w:val="00C5600E"/>
    <w:rsid w:val="00C561F7"/>
    <w:rsid w:val="00C5668A"/>
    <w:rsid w:val="00C568DB"/>
    <w:rsid w:val="00C56E30"/>
    <w:rsid w:val="00C57312"/>
    <w:rsid w:val="00C57938"/>
    <w:rsid w:val="00C57C88"/>
    <w:rsid w:val="00C57D11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EC7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8AC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AD1"/>
    <w:rsid w:val="00C90B70"/>
    <w:rsid w:val="00C91189"/>
    <w:rsid w:val="00C9134E"/>
    <w:rsid w:val="00C93183"/>
    <w:rsid w:val="00C931EF"/>
    <w:rsid w:val="00C935FA"/>
    <w:rsid w:val="00C93AC5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97AE3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4E6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7B8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0AA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4DF9"/>
    <w:rsid w:val="00CD5FC6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6EBC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4A66"/>
    <w:rsid w:val="00D05102"/>
    <w:rsid w:val="00D060BD"/>
    <w:rsid w:val="00D068E2"/>
    <w:rsid w:val="00D0760A"/>
    <w:rsid w:val="00D07757"/>
    <w:rsid w:val="00D0778D"/>
    <w:rsid w:val="00D107C1"/>
    <w:rsid w:val="00D107EF"/>
    <w:rsid w:val="00D10834"/>
    <w:rsid w:val="00D109FF"/>
    <w:rsid w:val="00D10BDB"/>
    <w:rsid w:val="00D10CC8"/>
    <w:rsid w:val="00D10D38"/>
    <w:rsid w:val="00D10E75"/>
    <w:rsid w:val="00D110B1"/>
    <w:rsid w:val="00D113D8"/>
    <w:rsid w:val="00D11890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54"/>
    <w:rsid w:val="00D2308A"/>
    <w:rsid w:val="00D23582"/>
    <w:rsid w:val="00D26D40"/>
    <w:rsid w:val="00D27DDC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306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37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732"/>
    <w:rsid w:val="00D53E31"/>
    <w:rsid w:val="00D54515"/>
    <w:rsid w:val="00D549DA"/>
    <w:rsid w:val="00D54AA2"/>
    <w:rsid w:val="00D54AE3"/>
    <w:rsid w:val="00D54C95"/>
    <w:rsid w:val="00D54FC0"/>
    <w:rsid w:val="00D554A9"/>
    <w:rsid w:val="00D554AA"/>
    <w:rsid w:val="00D5554A"/>
    <w:rsid w:val="00D5576F"/>
    <w:rsid w:val="00D55F59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DDF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4D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26B"/>
    <w:rsid w:val="00D74AB4"/>
    <w:rsid w:val="00D74CEE"/>
    <w:rsid w:val="00D74D6D"/>
    <w:rsid w:val="00D751F2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0B9"/>
    <w:rsid w:val="00D85797"/>
    <w:rsid w:val="00D85B13"/>
    <w:rsid w:val="00D86004"/>
    <w:rsid w:val="00D8668D"/>
    <w:rsid w:val="00D86698"/>
    <w:rsid w:val="00D86723"/>
    <w:rsid w:val="00D8676D"/>
    <w:rsid w:val="00D867A9"/>
    <w:rsid w:val="00D873ED"/>
    <w:rsid w:val="00D8771F"/>
    <w:rsid w:val="00D87EF3"/>
    <w:rsid w:val="00D902D5"/>
    <w:rsid w:val="00D908FD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1C4"/>
    <w:rsid w:val="00D9434C"/>
    <w:rsid w:val="00D9443F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2F2C"/>
    <w:rsid w:val="00DB3019"/>
    <w:rsid w:val="00DB3205"/>
    <w:rsid w:val="00DB3344"/>
    <w:rsid w:val="00DB36CF"/>
    <w:rsid w:val="00DB3701"/>
    <w:rsid w:val="00DB3855"/>
    <w:rsid w:val="00DB3D91"/>
    <w:rsid w:val="00DB3E06"/>
    <w:rsid w:val="00DB41D2"/>
    <w:rsid w:val="00DB47EB"/>
    <w:rsid w:val="00DB4846"/>
    <w:rsid w:val="00DB4A72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379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AFE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3BEE"/>
    <w:rsid w:val="00DD3C67"/>
    <w:rsid w:val="00DD3F9F"/>
    <w:rsid w:val="00DD4423"/>
    <w:rsid w:val="00DD45C2"/>
    <w:rsid w:val="00DD45CB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6FF6"/>
    <w:rsid w:val="00DD7459"/>
    <w:rsid w:val="00DD79CB"/>
    <w:rsid w:val="00DE02B6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58E9"/>
    <w:rsid w:val="00E1605A"/>
    <w:rsid w:val="00E16191"/>
    <w:rsid w:val="00E16267"/>
    <w:rsid w:val="00E16353"/>
    <w:rsid w:val="00E165C4"/>
    <w:rsid w:val="00E1687C"/>
    <w:rsid w:val="00E16DCA"/>
    <w:rsid w:val="00E16E71"/>
    <w:rsid w:val="00E20082"/>
    <w:rsid w:val="00E200EC"/>
    <w:rsid w:val="00E208FB"/>
    <w:rsid w:val="00E21027"/>
    <w:rsid w:val="00E21176"/>
    <w:rsid w:val="00E21203"/>
    <w:rsid w:val="00E2138E"/>
    <w:rsid w:val="00E2187F"/>
    <w:rsid w:val="00E220CB"/>
    <w:rsid w:val="00E2217A"/>
    <w:rsid w:val="00E22E3A"/>
    <w:rsid w:val="00E22E48"/>
    <w:rsid w:val="00E2316B"/>
    <w:rsid w:val="00E23A3A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1D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15E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0C55"/>
    <w:rsid w:val="00E6192E"/>
    <w:rsid w:val="00E619E7"/>
    <w:rsid w:val="00E61B80"/>
    <w:rsid w:val="00E61BF5"/>
    <w:rsid w:val="00E61D5F"/>
    <w:rsid w:val="00E63ACD"/>
    <w:rsid w:val="00E645FB"/>
    <w:rsid w:val="00E648C7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10B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D7E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428E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164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621"/>
    <w:rsid w:val="00EB3D01"/>
    <w:rsid w:val="00EB3EA7"/>
    <w:rsid w:val="00EB52F3"/>
    <w:rsid w:val="00EB535B"/>
    <w:rsid w:val="00EB5573"/>
    <w:rsid w:val="00EB5618"/>
    <w:rsid w:val="00EB5758"/>
    <w:rsid w:val="00EB613D"/>
    <w:rsid w:val="00EB709A"/>
    <w:rsid w:val="00EB74C6"/>
    <w:rsid w:val="00EB75D9"/>
    <w:rsid w:val="00EB77DD"/>
    <w:rsid w:val="00EB7F65"/>
    <w:rsid w:val="00EC0300"/>
    <w:rsid w:val="00EC0462"/>
    <w:rsid w:val="00EC0607"/>
    <w:rsid w:val="00EC0614"/>
    <w:rsid w:val="00EC0963"/>
    <w:rsid w:val="00EC0AD0"/>
    <w:rsid w:val="00EC0E74"/>
    <w:rsid w:val="00EC0EF0"/>
    <w:rsid w:val="00EC1DDB"/>
    <w:rsid w:val="00EC2348"/>
    <w:rsid w:val="00EC239D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4FF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400"/>
    <w:rsid w:val="00ED6810"/>
    <w:rsid w:val="00ED721A"/>
    <w:rsid w:val="00ED72FB"/>
    <w:rsid w:val="00ED7537"/>
    <w:rsid w:val="00ED76E4"/>
    <w:rsid w:val="00EE03A5"/>
    <w:rsid w:val="00EE0E22"/>
    <w:rsid w:val="00EE1861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5EAB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A7E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93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9C0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2E1D"/>
    <w:rsid w:val="00F336D3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A36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5DC8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5B1E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4A2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9D1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2EF8"/>
    <w:rsid w:val="00F835E4"/>
    <w:rsid w:val="00F83691"/>
    <w:rsid w:val="00F84037"/>
    <w:rsid w:val="00F84057"/>
    <w:rsid w:val="00F84584"/>
    <w:rsid w:val="00F848F9"/>
    <w:rsid w:val="00F84AE5"/>
    <w:rsid w:val="00F84BF8"/>
    <w:rsid w:val="00F85A58"/>
    <w:rsid w:val="00F85EC7"/>
    <w:rsid w:val="00F860E4"/>
    <w:rsid w:val="00F8629E"/>
    <w:rsid w:val="00F86855"/>
    <w:rsid w:val="00F868E1"/>
    <w:rsid w:val="00F86E8F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9E"/>
    <w:rsid w:val="00F95CA1"/>
    <w:rsid w:val="00F95E92"/>
    <w:rsid w:val="00F969F2"/>
    <w:rsid w:val="00F9736F"/>
    <w:rsid w:val="00F97EEE"/>
    <w:rsid w:val="00FA0A76"/>
    <w:rsid w:val="00FA0F39"/>
    <w:rsid w:val="00FA1289"/>
    <w:rsid w:val="00FA157F"/>
    <w:rsid w:val="00FA167F"/>
    <w:rsid w:val="00FA17B7"/>
    <w:rsid w:val="00FA1B3C"/>
    <w:rsid w:val="00FA1CE6"/>
    <w:rsid w:val="00FA2298"/>
    <w:rsid w:val="00FA23B5"/>
    <w:rsid w:val="00FA25F5"/>
    <w:rsid w:val="00FA265E"/>
    <w:rsid w:val="00FA2773"/>
    <w:rsid w:val="00FA2CC4"/>
    <w:rsid w:val="00FA3F7B"/>
    <w:rsid w:val="00FA4313"/>
    <w:rsid w:val="00FA44DB"/>
    <w:rsid w:val="00FA4608"/>
    <w:rsid w:val="00FA5269"/>
    <w:rsid w:val="00FA5648"/>
    <w:rsid w:val="00FA6445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2113"/>
    <w:rsid w:val="00FB3768"/>
    <w:rsid w:val="00FB3D90"/>
    <w:rsid w:val="00FB3F0A"/>
    <w:rsid w:val="00FB41E5"/>
    <w:rsid w:val="00FB4A2C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327"/>
    <w:rsid w:val="00FD6EA0"/>
    <w:rsid w:val="00FD74F9"/>
    <w:rsid w:val="00FE0811"/>
    <w:rsid w:val="00FE0C42"/>
    <w:rsid w:val="00FE1137"/>
    <w:rsid w:val="00FE14CF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6BC6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48C6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800D666"/>
  <w15:docId w15:val="{F730EBDD-3DF3-4DE7-B158-C58A91CD6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B5573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Заголовок Знак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12">
    <w:name w:val="Заголовок1"/>
    <w:basedOn w:val="a0"/>
    <w:next w:val="ac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c">
    <w:name w:val="Body Text"/>
    <w:basedOn w:val="a0"/>
    <w:link w:val="ad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d">
    <w:name w:val="Основной текст Знак"/>
    <w:link w:val="ac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e">
    <w:name w:val="List"/>
    <w:basedOn w:val="ac"/>
    <w:rsid w:val="008324F0"/>
    <w:rPr>
      <w:rFonts w:ascii="Arial" w:hAnsi="Arial" w:cs="Tahoma"/>
    </w:rPr>
  </w:style>
  <w:style w:type="paragraph" w:customStyle="1" w:styleId="13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">
    <w:name w:val="Body Text Indent"/>
    <w:basedOn w:val="a0"/>
    <w:link w:val="af0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0">
    <w:name w:val="Основной текст с отступом Знак"/>
    <w:link w:val="af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1">
    <w:name w:val="Balloon Text"/>
    <w:basedOn w:val="a0"/>
    <w:link w:val="af2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2">
    <w:name w:val="Текст выноски Знак"/>
    <w:link w:val="af1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footer"/>
    <w:basedOn w:val="a0"/>
    <w:link w:val="af4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4">
    <w:name w:val="Нижний колонтитул Знак"/>
    <w:link w:val="af3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5">
    <w:name w:val="Subtitle"/>
    <w:basedOn w:val="12"/>
    <w:next w:val="ac"/>
    <w:link w:val="af6"/>
    <w:qFormat/>
    <w:rsid w:val="008324F0"/>
    <w:pPr>
      <w:jc w:val="center"/>
    </w:pPr>
    <w:rPr>
      <w:i/>
      <w:iCs/>
    </w:rPr>
  </w:style>
  <w:style w:type="character" w:customStyle="1" w:styleId="af6">
    <w:name w:val="Подзаголовок Знак"/>
    <w:link w:val="af5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7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8324F0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b">
    <w:name w:val="No Spacing"/>
    <w:uiPriority w:val="1"/>
    <w:qFormat/>
    <w:rsid w:val="007431E9"/>
    <w:rPr>
      <w:rFonts w:ascii="Times New Roman" w:eastAsia="Times New Roman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0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8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536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2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EE05E-7BCB-448B-9DC5-A11A9A145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2580</Words>
  <Characters>14712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prokofievaeg</cp:lastModifiedBy>
  <cp:revision>2</cp:revision>
  <cp:lastPrinted>2018-07-09T10:47:00Z</cp:lastPrinted>
  <dcterms:created xsi:type="dcterms:W3CDTF">2018-09-03T11:24:00Z</dcterms:created>
  <dcterms:modified xsi:type="dcterms:W3CDTF">2018-09-03T11:24:00Z</dcterms:modified>
</cp:coreProperties>
</file>